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72E" w:rsidRDefault="00C2572E" w:rsidP="00DC537C">
      <w:pPr>
        <w:pStyle w:val="NoSpacing"/>
      </w:pPr>
      <w:r>
        <w:t>Рассмотрена на заседании                                                                                                                                                                              «Утверждаю»</w:t>
      </w:r>
    </w:p>
    <w:p w:rsidR="00C2572E" w:rsidRDefault="00C2572E" w:rsidP="00DC537C">
      <w:pPr>
        <w:pStyle w:val="NoSpacing"/>
      </w:pPr>
      <w:r>
        <w:t xml:space="preserve"> ШМО классных руководителей                                                                                                                                                                     Директор школы</w:t>
      </w:r>
    </w:p>
    <w:p w:rsidR="00C2572E" w:rsidRDefault="00C2572E" w:rsidP="00DC537C">
      <w:pPr>
        <w:pStyle w:val="NoSpacing"/>
      </w:pPr>
      <w:r>
        <w:t xml:space="preserve">Протокол № _____                                                                                                                                                                                             ________________ И.А. Абросимова                                                </w:t>
      </w:r>
    </w:p>
    <w:p w:rsidR="00C2572E" w:rsidRDefault="00C2572E" w:rsidP="00DC537C">
      <w:pPr>
        <w:pStyle w:val="NoSpacing"/>
      </w:pPr>
      <w:r>
        <w:t xml:space="preserve">от «_____» ________ 2011 г.                                                                                                                                                                           «___» _________ 2011г.                                     </w:t>
      </w:r>
    </w:p>
    <w:p w:rsidR="00C2572E" w:rsidRDefault="00C2572E" w:rsidP="00DC537C">
      <w:pPr>
        <w:pStyle w:val="NoSpacing"/>
      </w:pPr>
    </w:p>
    <w:p w:rsidR="00C2572E" w:rsidRDefault="00C2572E" w:rsidP="00DC537C">
      <w:pPr>
        <w:spacing w:before="30" w:after="30" w:line="240" w:lineRule="auto"/>
        <w:jc w:val="center"/>
        <w:outlineLvl w:val="0"/>
        <w:rPr>
          <w:rFonts w:ascii="Verdana" w:hAnsi="Verdana" w:cs="Verdana"/>
          <w:b/>
          <w:bCs/>
          <w:kern w:val="36"/>
          <w:sz w:val="44"/>
          <w:szCs w:val="44"/>
        </w:rPr>
      </w:pPr>
    </w:p>
    <w:p w:rsidR="00C2572E" w:rsidRDefault="00C2572E" w:rsidP="00DC537C">
      <w:pPr>
        <w:spacing w:before="30" w:after="30" w:line="240" w:lineRule="auto"/>
        <w:jc w:val="center"/>
        <w:outlineLvl w:val="0"/>
        <w:rPr>
          <w:rFonts w:ascii="Verdana" w:hAnsi="Verdana" w:cs="Verdana"/>
          <w:b/>
          <w:bCs/>
          <w:kern w:val="36"/>
          <w:sz w:val="44"/>
          <w:szCs w:val="44"/>
        </w:rPr>
      </w:pPr>
    </w:p>
    <w:p w:rsidR="00C2572E" w:rsidRDefault="00C2572E" w:rsidP="00DC537C">
      <w:pPr>
        <w:spacing w:before="30" w:after="30" w:line="240" w:lineRule="auto"/>
        <w:jc w:val="center"/>
        <w:outlineLvl w:val="0"/>
        <w:rPr>
          <w:rFonts w:ascii="Verdana" w:hAnsi="Verdana" w:cs="Verdana"/>
          <w:b/>
          <w:bCs/>
          <w:kern w:val="36"/>
          <w:sz w:val="36"/>
          <w:szCs w:val="36"/>
        </w:rPr>
      </w:pPr>
      <w:r>
        <w:rPr>
          <w:rFonts w:ascii="Verdana" w:hAnsi="Verdana" w:cs="Verdana"/>
          <w:b/>
          <w:bCs/>
          <w:kern w:val="36"/>
          <w:sz w:val="36"/>
          <w:szCs w:val="36"/>
        </w:rPr>
        <w:t>МОУ Игнатовская средняя общеобразовательная школа</w:t>
      </w:r>
    </w:p>
    <w:p w:rsidR="00C2572E" w:rsidRDefault="00C2572E" w:rsidP="00DC537C">
      <w:pPr>
        <w:spacing w:before="30" w:after="30" w:line="240" w:lineRule="auto"/>
        <w:jc w:val="center"/>
        <w:outlineLvl w:val="0"/>
        <w:rPr>
          <w:rFonts w:ascii="Verdana" w:hAnsi="Verdana" w:cs="Verdana"/>
          <w:b/>
          <w:bCs/>
          <w:kern w:val="36"/>
          <w:sz w:val="44"/>
          <w:szCs w:val="44"/>
        </w:rPr>
      </w:pPr>
    </w:p>
    <w:p w:rsidR="00C2572E" w:rsidRDefault="00C2572E" w:rsidP="00DC537C">
      <w:pPr>
        <w:spacing w:before="30" w:after="30" w:line="240" w:lineRule="auto"/>
        <w:outlineLvl w:val="0"/>
        <w:rPr>
          <w:rFonts w:ascii="Verdana" w:hAnsi="Verdana" w:cs="Verdana"/>
          <w:b/>
          <w:bCs/>
          <w:kern w:val="36"/>
          <w:sz w:val="44"/>
          <w:szCs w:val="44"/>
        </w:rPr>
      </w:pPr>
    </w:p>
    <w:p w:rsidR="00C2572E" w:rsidRDefault="00C2572E" w:rsidP="00DC537C">
      <w:pPr>
        <w:spacing w:before="30" w:after="30" w:line="240" w:lineRule="auto"/>
        <w:jc w:val="center"/>
        <w:outlineLvl w:val="0"/>
        <w:rPr>
          <w:rFonts w:ascii="Verdana" w:hAnsi="Verdana" w:cs="Verdana"/>
          <w:b/>
          <w:bCs/>
          <w:kern w:val="36"/>
          <w:sz w:val="44"/>
          <w:szCs w:val="44"/>
        </w:rPr>
      </w:pPr>
    </w:p>
    <w:p w:rsidR="00C2572E" w:rsidRDefault="00C2572E" w:rsidP="00DC537C">
      <w:pPr>
        <w:spacing w:before="30" w:after="30" w:line="240" w:lineRule="auto"/>
        <w:jc w:val="center"/>
        <w:outlineLvl w:val="0"/>
        <w:rPr>
          <w:color w:val="000000"/>
          <w:sz w:val="96"/>
          <w:szCs w:val="96"/>
        </w:rPr>
      </w:pPr>
      <w:r w:rsidRPr="00E77056">
        <w:rPr>
          <w:color w:val="000000"/>
          <w:sz w:val="96"/>
          <w:szCs w:val="9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alt="Патриотическое воспитание" style="width:392.25pt;height:134.25pt" fillcolor="#96f">
            <v:shadow color="#868686"/>
            <v:textpath style="font-family:&quot;Calibri&quot;;font-size:28pt;font-weight:bold;v-text-spacing:58985f;v-text-kern:t" trim="t" fitpath="t" string="Целевая программа&#10; &quot;Внимание, дети!&quot;&#10;"/>
          </v:shape>
        </w:pict>
      </w:r>
    </w:p>
    <w:p w:rsidR="00C2572E" w:rsidRDefault="00C2572E" w:rsidP="00DC537C">
      <w:pPr>
        <w:spacing w:before="30" w:after="30" w:line="240" w:lineRule="auto"/>
        <w:jc w:val="center"/>
        <w:outlineLvl w:val="0"/>
        <w:rPr>
          <w:rFonts w:ascii="Verdana" w:hAnsi="Verdana" w:cs="Verdana"/>
          <w:b/>
          <w:bCs/>
          <w:color w:val="006600"/>
          <w:kern w:val="36"/>
          <w:sz w:val="96"/>
          <w:szCs w:val="96"/>
        </w:rPr>
      </w:pPr>
    </w:p>
    <w:p w:rsidR="00C2572E" w:rsidRDefault="00C2572E" w:rsidP="00DC537C">
      <w:pPr>
        <w:spacing w:before="30" w:after="30" w:line="240" w:lineRule="auto"/>
        <w:outlineLvl w:val="0"/>
        <w:rPr>
          <w:rFonts w:ascii="Verdana" w:hAnsi="Verdana" w:cs="Verdana"/>
          <w:b/>
          <w:bCs/>
          <w:color w:val="006600"/>
          <w:kern w:val="36"/>
          <w:sz w:val="30"/>
          <w:szCs w:val="30"/>
        </w:rPr>
      </w:pPr>
    </w:p>
    <w:p w:rsidR="00C2572E" w:rsidRDefault="00C2572E" w:rsidP="00DC537C">
      <w:pPr>
        <w:spacing w:before="28" w:after="28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Сроки реализации программы:</w:t>
      </w:r>
    </w:p>
    <w:p w:rsidR="00C2572E" w:rsidRPr="00153D6C" w:rsidRDefault="00C2572E" w:rsidP="00DC537C">
      <w:pPr>
        <w:spacing w:before="28" w:after="28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сентябрь 2011-сентябрь 2014г.</w:t>
      </w:r>
    </w:p>
    <w:p w:rsidR="00C2572E" w:rsidRDefault="00C2572E" w:rsidP="00DC537C">
      <w:pPr>
        <w:spacing w:before="30" w:after="30" w:line="240" w:lineRule="auto"/>
        <w:outlineLvl w:val="0"/>
        <w:rPr>
          <w:rFonts w:ascii="Verdana" w:hAnsi="Verdana" w:cs="Verdana"/>
          <w:b/>
          <w:bCs/>
          <w:color w:val="006600"/>
          <w:kern w:val="36"/>
          <w:sz w:val="30"/>
          <w:szCs w:val="30"/>
        </w:rPr>
      </w:pPr>
    </w:p>
    <w:tbl>
      <w:tblPr>
        <w:tblW w:w="15150" w:type="dxa"/>
        <w:jc w:val="center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0A0"/>
      </w:tblPr>
      <w:tblGrid>
        <w:gridCol w:w="3621"/>
        <w:gridCol w:w="11529"/>
      </w:tblGrid>
      <w:tr w:rsidR="00C2572E" w:rsidRPr="0042597C" w:rsidTr="00F8023E">
        <w:trPr>
          <w:trHeight w:val="2366"/>
          <w:tblCellSpacing w:w="0" w:type="dxa"/>
          <w:jc w:val="center"/>
        </w:trPr>
        <w:tc>
          <w:tcPr>
            <w:tcW w:w="36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572E" w:rsidRPr="0042597C" w:rsidRDefault="00C2572E" w:rsidP="00613EFB">
            <w:pPr>
              <w:spacing w:before="100" w:beforeAutospacing="1" w:after="100" w:afterAutospacing="1" w:line="240" w:lineRule="auto"/>
              <w:rPr>
                <w:color w:val="000000"/>
                <w:sz w:val="24"/>
                <w:szCs w:val="24"/>
              </w:rPr>
            </w:pPr>
            <w:r w:rsidRPr="00E77056">
              <w:rPr>
                <w:noProof/>
                <w:color w:val="000000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0" o:spid="_x0000_i1026" type="#_x0000_t75" alt="http://sosh12ishim.narod.ru/blobul1e.gif" style="width:9pt;height:9pt;visibility:visible">
                  <v:imagedata r:id="rId5" o:title=""/>
                </v:shape>
              </w:pict>
            </w:r>
            <w:r w:rsidRPr="0042597C">
              <w:rPr>
                <w:b/>
                <w:bCs/>
                <w:caps/>
                <w:color w:val="CC0000"/>
                <w:sz w:val="24"/>
                <w:szCs w:val="24"/>
              </w:rPr>
              <w:t>Содержание Программы</w:t>
            </w:r>
          </w:p>
        </w:tc>
        <w:tc>
          <w:tcPr>
            <w:tcW w:w="115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572E" w:rsidRPr="00381CED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1CE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hyperlink r:id="rId6" w:anchor="Пояснительная_записка_" w:history="1">
              <w:r w:rsidRPr="00381CED">
                <w:rPr>
                  <w:rStyle w:val="Hyperlink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</w:rPr>
                <w:t>Пояснительная записка</w:t>
              </w:r>
            </w:hyperlink>
          </w:p>
          <w:p w:rsidR="00C2572E" w:rsidRPr="00381CED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1CE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hyperlink r:id="rId7" w:anchor="Цели_программы_" w:history="1">
              <w:r>
                <w:rPr>
                  <w:rStyle w:val="Hyperlink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</w:rPr>
                <w:t xml:space="preserve">Цели </w:t>
              </w:r>
              <w:r w:rsidRPr="00381CED">
                <w:rPr>
                  <w:rStyle w:val="Hyperlink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</w:rPr>
                <w:t xml:space="preserve"> программы</w:t>
              </w:r>
            </w:hyperlink>
          </w:p>
          <w:p w:rsidR="00C2572E" w:rsidRPr="00381CED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1CED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hyperlink r:id="rId8" w:anchor="Основные_направления_реализации_программы_" w:history="1">
              <w:r w:rsidRPr="00381CED">
                <w:rPr>
                  <w:rStyle w:val="Hyperlink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</w:rPr>
                <w:t>Основные направления реализации программы</w:t>
              </w:r>
            </w:hyperlink>
          </w:p>
          <w:p w:rsidR="00C2572E" w:rsidRPr="00381CED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81CE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hyperlink r:id="rId9" w:anchor="Ожидаемые_результаты_программы" w:history="1">
              <w:r w:rsidRPr="00381CED">
                <w:rPr>
                  <w:rStyle w:val="Hyperlink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</w:rPr>
                <w:t>Ожидаемые результаты программы</w:t>
              </w:r>
            </w:hyperlink>
          </w:p>
          <w:p w:rsidR="00C2572E" w:rsidRPr="00381CED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81CE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C2572E" w:rsidRPr="00381CED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77056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u w:val="single"/>
              </w:rPr>
              <w:pict>
                <v:shape id="Рисунок 31" o:spid="_x0000_i1027" type="#_x0000_t75" alt="http://sosh12ishim.narod.ru/blobul2e.gif" style="width:9pt;height:9pt;visibility:visible">
                  <v:imagedata r:id="rId10" o:title=""/>
                </v:shape>
              </w:pict>
            </w:r>
            <w:r w:rsidRPr="00381CE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Планы мероприятий</w:t>
            </w:r>
          </w:p>
          <w:p w:rsidR="00C2572E" w:rsidRPr="00381CED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72E" w:rsidRPr="0042597C">
        <w:trPr>
          <w:trHeight w:val="417"/>
          <w:tblCellSpacing w:w="0" w:type="dxa"/>
          <w:jc w:val="center"/>
        </w:trPr>
        <w:tc>
          <w:tcPr>
            <w:tcW w:w="36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572E" w:rsidRPr="0042597C" w:rsidRDefault="00C2572E" w:rsidP="00613EFB">
            <w:pPr>
              <w:spacing w:after="0" w:line="240" w:lineRule="auto"/>
              <w:ind w:firstLine="7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705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pict>
                <v:shape id="Рисунок 36" o:spid="_x0000_i1028" type="#_x0000_t75" alt="http://sosh12ishim.narod.ru/blobul1e.gif" style="width:9pt;height:9pt;visibility:visible">
                  <v:imagedata r:id="rId5" o:title=""/>
                </v:shape>
              </w:pict>
            </w:r>
            <w:bookmarkStart w:id="0" w:name="Пояснительная_записка_"/>
            <w:r w:rsidRPr="0042597C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  <w:t>Пояснительная записка</w:t>
            </w:r>
            <w:bookmarkEnd w:id="0"/>
          </w:p>
        </w:tc>
        <w:tc>
          <w:tcPr>
            <w:tcW w:w="115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572E" w:rsidRPr="001A11B4" w:rsidRDefault="00C2572E" w:rsidP="0010270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1B4">
              <w:rPr>
                <w:rFonts w:ascii="Times New Roman" w:hAnsi="Times New Roman" w:cs="Times New Roman"/>
                <w:sz w:val="28"/>
                <w:szCs w:val="28"/>
              </w:rPr>
              <w:t xml:space="preserve">В последние годы вопросам безопасности образовательных учреждений всех видов и уровней уделяется самое пристальное внимание. Это обусловлено многочисленными фактами опасных происшествий в образовательных учреждениях: пожары в общежитиях и интернатах, массовые заболевания и отравления учащихся и воспитанников, травматизм, правонарушения, наркомания, акты телефонного, уголовного и политического терроризма. </w:t>
            </w:r>
          </w:p>
          <w:p w:rsidR="00C2572E" w:rsidRPr="001A11B4" w:rsidRDefault="00C2572E" w:rsidP="0010270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1B4">
              <w:rPr>
                <w:rFonts w:ascii="Times New Roman" w:hAnsi="Times New Roman" w:cs="Times New Roman"/>
                <w:sz w:val="28"/>
                <w:szCs w:val="28"/>
              </w:rPr>
              <w:t xml:space="preserve">В связи c ростом количества опасных и чрезвычайных ситуаций одной из важнейших задач всех ступеней образования становится формирование безопасной, здоровой образовательной среды и </w:t>
            </w:r>
            <w:r w:rsidRPr="001A11B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культуры безопасности. </w:t>
            </w:r>
          </w:p>
          <w:p w:rsidR="00C2572E" w:rsidRPr="001A11B4" w:rsidRDefault="00C2572E" w:rsidP="0010270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1B4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показывает, что наличие многочисленных планов, дорогостоящих технических средств, вооруженной охраны не снижает последствий чрезвычайных ситуаций, если воспитанники, родители и педагоги сами не готовы к адекватным действиям. Обучение таким действиям наиболее эффективно может осуществляться не в виде разовых кампаний, а исключительно в рамках </w:t>
            </w:r>
            <w:r w:rsidRPr="001A11B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систематического изучения основ безопасной жизнедеятельности </w:t>
            </w:r>
            <w:r w:rsidRPr="001A11B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A11B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1A11B4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c решениями Правительства, Минобрнауки и МЧС России, требованиями образовательного стандарта. </w:t>
            </w:r>
          </w:p>
          <w:p w:rsidR="00C2572E" w:rsidRPr="001A11B4" w:rsidRDefault="00C2572E" w:rsidP="0010270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1B4">
              <w:rPr>
                <w:rFonts w:ascii="Times New Roman" w:hAnsi="Times New Roman" w:cs="Times New Roman"/>
                <w:sz w:val="28"/>
                <w:szCs w:val="28"/>
              </w:rPr>
              <w:t xml:space="preserve">Часто причинами и негативными факторами возникновения опасных ситуаций являются: </w:t>
            </w:r>
          </w:p>
          <w:p w:rsidR="00C2572E" w:rsidRPr="001A11B4" w:rsidRDefault="00C2572E" w:rsidP="0010270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1B4">
              <w:rPr>
                <w:rFonts w:ascii="Times New Roman" w:hAnsi="Times New Roman" w:cs="Times New Roman"/>
                <w:sz w:val="28"/>
                <w:szCs w:val="28"/>
              </w:rPr>
              <w:t xml:space="preserve">- отсутствие необходимой правовой и социальной информации; </w:t>
            </w:r>
          </w:p>
          <w:p w:rsidR="00C2572E" w:rsidRPr="001A11B4" w:rsidRDefault="00C2572E" w:rsidP="0010270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1B4">
              <w:rPr>
                <w:rFonts w:ascii="Times New Roman" w:hAnsi="Times New Roman" w:cs="Times New Roman"/>
                <w:sz w:val="28"/>
                <w:szCs w:val="28"/>
              </w:rPr>
              <w:t xml:space="preserve">- непонимание серьезности проблем безопасной жизнедеятельности; </w:t>
            </w:r>
          </w:p>
          <w:p w:rsidR="00C2572E" w:rsidRPr="001A11B4" w:rsidRDefault="00C2572E" w:rsidP="0010270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1B4">
              <w:rPr>
                <w:rFonts w:ascii="Times New Roman" w:hAnsi="Times New Roman" w:cs="Times New Roman"/>
                <w:sz w:val="28"/>
                <w:szCs w:val="28"/>
              </w:rPr>
              <w:t xml:space="preserve">- слабая система безопасности и охраны образовательного учреждения; </w:t>
            </w:r>
          </w:p>
          <w:p w:rsidR="00C2572E" w:rsidRPr="001A11B4" w:rsidRDefault="00C2572E" w:rsidP="0010270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1B4">
              <w:rPr>
                <w:rFonts w:ascii="Times New Roman" w:hAnsi="Times New Roman" w:cs="Times New Roman"/>
                <w:sz w:val="28"/>
                <w:szCs w:val="28"/>
              </w:rPr>
              <w:t xml:space="preserve">-  недостаточные знания, умения и навыки безопасного поведения; </w:t>
            </w:r>
          </w:p>
          <w:p w:rsidR="00C2572E" w:rsidRPr="001A11B4" w:rsidRDefault="00C2572E" w:rsidP="0010270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1B4">
              <w:rPr>
                <w:rFonts w:ascii="Times New Roman" w:hAnsi="Times New Roman" w:cs="Times New Roman"/>
                <w:sz w:val="28"/>
                <w:szCs w:val="28"/>
              </w:rPr>
              <w:t xml:space="preserve">- недисциплинированность и бесконтрольность персонала и воспитанников; </w:t>
            </w:r>
          </w:p>
          <w:p w:rsidR="00C2572E" w:rsidRPr="001A11B4" w:rsidRDefault="00C2572E" w:rsidP="0010270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1B4">
              <w:rPr>
                <w:rFonts w:ascii="Times New Roman" w:hAnsi="Times New Roman" w:cs="Times New Roman"/>
                <w:sz w:val="28"/>
                <w:szCs w:val="28"/>
              </w:rPr>
              <w:t xml:space="preserve">- сокрытие фактов правонарушений и непринятие соответствующих мер к правонарушителям; </w:t>
            </w:r>
          </w:p>
          <w:p w:rsidR="00C2572E" w:rsidRPr="001A11B4" w:rsidRDefault="00C2572E" w:rsidP="0010270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1B4">
              <w:rPr>
                <w:rFonts w:ascii="Times New Roman" w:hAnsi="Times New Roman" w:cs="Times New Roman"/>
                <w:sz w:val="28"/>
                <w:szCs w:val="28"/>
              </w:rPr>
              <w:t xml:space="preserve">- недостаточное изучение педагогами реальной жизни воспитанников, их интересов и контактов. </w:t>
            </w:r>
          </w:p>
          <w:p w:rsidR="00C2572E" w:rsidRPr="001A11B4" w:rsidRDefault="00C2572E" w:rsidP="0010270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1B4">
              <w:rPr>
                <w:rFonts w:ascii="Times New Roman" w:hAnsi="Times New Roman" w:cs="Times New Roman"/>
                <w:sz w:val="28"/>
                <w:szCs w:val="28"/>
              </w:rPr>
              <w:t>Как видно, комплекс причин опасностей в образовательном учреждении не может быть нейтрализован действиями в каком-либо одном направлении: правовом, экономическом, информационном, техническом, кадровом или организационном. Никакие дорогостоящие суперсистемы безопасности не гарантируют снижения травматизма в ОУ, если в голове у каждого не будет качественных знаний о мерах собственной безопасности, помощи и самопомощи. Поэтому главным звеном остается воздействие на воспитанников, родителей и персонал образовательного учреждения, т. e. на человеческий фактор. Для устранения и личных, и внешних причин возникновения опасных ситуаций необходим комплексный системный подход c участием всех субъектов безопасности: воспитанников, педагогов, родителей.</w:t>
            </w:r>
          </w:p>
          <w:p w:rsidR="00C2572E" w:rsidRPr="001A11B4" w:rsidRDefault="00C2572E" w:rsidP="0010270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1B4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причин происшествий и негативных факторов жизнедеятельности ОУ (социальных, природных, техногенных) позволяет c высокой вероятностью предвидеть зарождение любой потенциально опасной ситуации и последующие стадии ее развития. Знание причин и стадий развития опасностей и негативных факторов позволяет с большой вероятностью предвидеть зарождение потенциально опасной ситуации, оценить ее последующее развитие и степень риска. Использование здоровье сберегающих технологий обучения, рекомендаций психологов и постоянный контроль позволят улучшить общее состояние безопасности образовательного учреждения. Опытный педагог управляет рисками. </w:t>
            </w:r>
          </w:p>
          <w:p w:rsidR="00C2572E" w:rsidRPr="001A11B4" w:rsidRDefault="00C2572E" w:rsidP="0010270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1B4">
              <w:rPr>
                <w:rFonts w:ascii="Times New Roman" w:hAnsi="Times New Roman" w:cs="Times New Roman"/>
                <w:sz w:val="28"/>
                <w:szCs w:val="28"/>
              </w:rPr>
              <w:t xml:space="preserve">Назрела необходимость создания программы безопасности жизнедеятельности детей в ОУ. </w:t>
            </w:r>
          </w:p>
          <w:p w:rsidR="00C2572E" w:rsidRPr="001A11B4" w:rsidRDefault="00C2572E" w:rsidP="0010270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1B4">
              <w:rPr>
                <w:rFonts w:ascii="Times New Roman" w:hAnsi="Times New Roman" w:cs="Times New Roman"/>
                <w:sz w:val="28"/>
                <w:szCs w:val="28"/>
              </w:rPr>
              <w:t xml:space="preserve">Безопасность образовательного учреждения - это условия сохранения жизни и здоровья обучающихся, воспитанников и работников, а также материальных ценностей образовательного учреждения от возможных несчастных случаев, пожаров, аварий и других чрезвычайных ситуаций. </w:t>
            </w:r>
          </w:p>
          <w:p w:rsidR="00C2572E" w:rsidRPr="001A11B4" w:rsidRDefault="00C2572E" w:rsidP="0010270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1B4">
              <w:rPr>
                <w:rFonts w:ascii="Times New Roman" w:hAnsi="Times New Roman" w:cs="Times New Roman"/>
                <w:sz w:val="28"/>
                <w:szCs w:val="28"/>
              </w:rPr>
              <w:t xml:space="preserve">Проектируемая программа безопасности жизнедеятельности детей в ОУ должна содержать комплексную систему безопасности, включающую совокупность методов и технических средств, реализующих мероприятия, направленные на объект угрозы с целью ее снижения, на объект защиты с целью повышения его безопасности, на среду между объектом угрозы и объектом защиты с целью задержания, замедления продвижения, ослабления последствий реализации угрозы. </w:t>
            </w:r>
          </w:p>
          <w:p w:rsidR="00C2572E" w:rsidRPr="001A11B4" w:rsidRDefault="00C2572E" w:rsidP="0010270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1B4">
              <w:rPr>
                <w:rFonts w:ascii="Times New Roman" w:hAnsi="Times New Roman" w:cs="Times New Roman"/>
                <w:sz w:val="28"/>
                <w:szCs w:val="28"/>
              </w:rPr>
              <w:t>Таким образом, приоритетность обеспечения безопасности очевидна, она является одной из важнейших составляющих деятельности образовательного учреждения. Решать эту проблему необходимо комплексно с созданием и развитием современных правовых, организационных, научных и методических основ обеспечения безопасности и с привлечением интеллектуальных и материальных ресурсов дошкольного учреждения. Программа безопасности жизнедеятельнос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 детей </w:t>
            </w:r>
            <w:r w:rsidRPr="001A11B4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 создание условий (нормативных, кадровых, материально-технических, финансово экономических) для качественного, своевременного решения проблем обеспечения безопасности для участников образовательного процесса в ОУ. </w:t>
            </w:r>
          </w:p>
          <w:p w:rsidR="00C2572E" w:rsidRPr="001A11B4" w:rsidRDefault="00C2572E" w:rsidP="00102702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Pr="001A11B4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2572E" w:rsidRPr="0042597C">
        <w:trPr>
          <w:trHeight w:val="2115"/>
          <w:tblCellSpacing w:w="0" w:type="dxa"/>
          <w:jc w:val="center"/>
        </w:trPr>
        <w:tc>
          <w:tcPr>
            <w:tcW w:w="36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572E" w:rsidRPr="0042597C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705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pict>
                <v:shape id="Рисунок 37" o:spid="_x0000_i1029" type="#_x0000_t75" alt="http://sosh12ishim.narod.ru/blobul1e.gif" style="width:9pt;height:9pt;visibility:visible">
                  <v:imagedata r:id="rId5" o:title=""/>
                </v:shape>
              </w:pict>
            </w:r>
            <w:bookmarkStart w:id="1" w:name="Цели_программы_"/>
            <w:r w:rsidRPr="0042597C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  <w:t>Цели программы</w:t>
            </w:r>
            <w:bookmarkEnd w:id="1"/>
            <w:r w:rsidRPr="0042597C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  <w:t> </w:t>
            </w:r>
          </w:p>
        </w:tc>
        <w:tc>
          <w:tcPr>
            <w:tcW w:w="115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572E" w:rsidRDefault="00C2572E" w:rsidP="001027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E82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1A11B4">
              <w:rPr>
                <w:rFonts w:ascii="Times New Roman" w:hAnsi="Times New Roman" w:cs="Times New Roman"/>
                <w:sz w:val="28"/>
                <w:szCs w:val="28"/>
              </w:rPr>
              <w:t>Организация безопасности учащихся образовательн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учреждения.</w:t>
            </w:r>
          </w:p>
          <w:p w:rsidR="00C2572E" w:rsidRPr="006D1BFF" w:rsidRDefault="00C2572E" w:rsidP="006D1BFF">
            <w:pPr>
              <w:shd w:val="clear" w:color="auto" w:fill="FFFFFF"/>
              <w:spacing w:before="29" w:after="0" w:line="240" w:lineRule="auto"/>
              <w:ind w:right="144"/>
              <w:rPr>
                <w:rFonts w:ascii="Times New Roman" w:hAnsi="Times New Roman" w:cs="Times New Roman"/>
                <w:sz w:val="28"/>
                <w:szCs w:val="28"/>
              </w:rPr>
            </w:pPr>
            <w:r w:rsidRPr="006D1BF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6D1BFF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Создание условий для формирования у школьников устойчивых навыков безопасного </w:t>
            </w:r>
            <w:r w:rsidRPr="006D1BFF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поведения.</w:t>
            </w:r>
          </w:p>
          <w:p w:rsidR="00C2572E" w:rsidRPr="006D1BFF" w:rsidRDefault="00C2572E" w:rsidP="006D1BFF">
            <w:pPr>
              <w:shd w:val="clear" w:color="auto" w:fill="FFFFFF"/>
              <w:spacing w:before="29" w:after="0" w:line="240" w:lineRule="auto"/>
              <w:ind w:right="144"/>
              <w:rPr>
                <w:rFonts w:ascii="Times New Roman" w:hAnsi="Times New Roman" w:cs="Times New Roman"/>
                <w:sz w:val="28"/>
                <w:szCs w:val="28"/>
              </w:rPr>
            </w:pPr>
            <w:r w:rsidRPr="006D1BF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6D1BFF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Формирование представлений школьников о безопасности жизнедеятельности.</w:t>
            </w:r>
          </w:p>
          <w:p w:rsidR="00C2572E" w:rsidRPr="006D1BFF" w:rsidRDefault="00C2572E" w:rsidP="00E82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6D1BFF">
            <w:pPr>
              <w:shd w:val="clear" w:color="auto" w:fill="FFFFFF"/>
              <w:spacing w:before="29" w:after="0" w:line="240" w:lineRule="auto"/>
              <w:ind w:left="749" w:right="14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2572E" w:rsidRPr="001A11B4" w:rsidRDefault="00C2572E" w:rsidP="006D1BFF">
            <w:pPr>
              <w:shd w:val="clear" w:color="auto" w:fill="FFFFFF"/>
              <w:spacing w:before="29" w:after="0" w:line="240" w:lineRule="auto"/>
              <w:ind w:left="749" w:right="14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2572E" w:rsidRPr="0042597C">
        <w:trPr>
          <w:trHeight w:val="1890"/>
          <w:tblCellSpacing w:w="0" w:type="dxa"/>
          <w:jc w:val="center"/>
        </w:trPr>
        <w:tc>
          <w:tcPr>
            <w:tcW w:w="36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572E" w:rsidRPr="0042597C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705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pict>
                <v:shape id="Рисунок 38" o:spid="_x0000_i1030" type="#_x0000_t75" alt="http://sosh12ishim.narod.ru/blobul1e.gif" style="width:9pt;height:9pt;visibility:visible">
                  <v:imagedata r:id="rId5" o:title=""/>
                </v:shape>
              </w:pict>
            </w:r>
            <w:bookmarkStart w:id="2" w:name="Основные_направления_реализации_программ"/>
            <w:r w:rsidRPr="0042597C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  <w:t>Основные направления реализации программы</w:t>
            </w:r>
            <w:bookmarkEnd w:id="2"/>
          </w:p>
        </w:tc>
        <w:tc>
          <w:tcPr>
            <w:tcW w:w="115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572E" w:rsidRPr="002D36CA" w:rsidRDefault="00C2572E" w:rsidP="001027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6CA">
              <w:rPr>
                <w:rFonts w:ascii="Times New Roman" w:hAnsi="Times New Roman" w:cs="Times New Roman"/>
                <w:sz w:val="28"/>
                <w:szCs w:val="28"/>
              </w:rPr>
              <w:t>- тематические классные часы;</w:t>
            </w:r>
          </w:p>
          <w:p w:rsidR="00C2572E" w:rsidRPr="002D36CA" w:rsidRDefault="00C2572E" w:rsidP="001027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6CA">
              <w:rPr>
                <w:rFonts w:ascii="Times New Roman" w:hAnsi="Times New Roman" w:cs="Times New Roman"/>
                <w:sz w:val="28"/>
                <w:szCs w:val="28"/>
              </w:rPr>
              <w:t>- лекции, познавательные игры;</w:t>
            </w:r>
          </w:p>
          <w:p w:rsidR="00C2572E" w:rsidRPr="002D36CA" w:rsidRDefault="00C2572E" w:rsidP="001027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6CA">
              <w:rPr>
                <w:rFonts w:ascii="Times New Roman" w:hAnsi="Times New Roman" w:cs="Times New Roman"/>
                <w:sz w:val="28"/>
                <w:szCs w:val="28"/>
              </w:rPr>
              <w:t>-  конкурсы рисунков, плакатов, стихотворений;</w:t>
            </w:r>
          </w:p>
          <w:p w:rsidR="00C2572E" w:rsidRPr="002D36CA" w:rsidRDefault="00C2572E" w:rsidP="001027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6CA">
              <w:rPr>
                <w:rFonts w:ascii="Times New Roman" w:hAnsi="Times New Roman" w:cs="Times New Roman"/>
                <w:sz w:val="28"/>
                <w:szCs w:val="28"/>
              </w:rPr>
              <w:t>- совместная работа с учреждениями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социума</w:t>
            </w:r>
            <w:r w:rsidRPr="002D36CA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C2572E" w:rsidRPr="002D36CA" w:rsidRDefault="00C2572E" w:rsidP="001027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6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2D36CA">
              <w:rPr>
                <w:rFonts w:ascii="Times New Roman" w:hAnsi="Times New Roman" w:cs="Times New Roman"/>
                <w:sz w:val="28"/>
                <w:szCs w:val="28"/>
              </w:rPr>
              <w:t>обучение учащихся оказанию первой медицинской помощи.</w:t>
            </w:r>
          </w:p>
          <w:p w:rsidR="00C2572E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2572E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2572E" w:rsidRPr="0042597C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2572E" w:rsidRPr="0042597C">
        <w:trPr>
          <w:trHeight w:val="563"/>
          <w:tblCellSpacing w:w="0" w:type="dxa"/>
          <w:jc w:val="center"/>
        </w:trPr>
        <w:tc>
          <w:tcPr>
            <w:tcW w:w="36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572E" w:rsidRPr="0042597C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705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pict>
                <v:shape id="Рисунок 47" o:spid="_x0000_i1031" type="#_x0000_t75" alt="http://sosh12ishim.narod.ru/blobul1e.gif" style="width:9pt;height:9pt;visibility:visible">
                  <v:imagedata r:id="rId5" o:title=""/>
                </v:shape>
              </w:pict>
            </w:r>
            <w:bookmarkStart w:id="3" w:name="Ожидаемые_результаты_программы"/>
            <w:r w:rsidRPr="0042597C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  <w:t>Ожидаемые результаты программы</w:t>
            </w:r>
            <w:bookmarkEnd w:id="3"/>
          </w:p>
        </w:tc>
        <w:tc>
          <w:tcPr>
            <w:tcW w:w="115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572E" w:rsidRPr="00E825C8" w:rsidRDefault="00C2572E" w:rsidP="00E82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6CA">
              <w:rPr>
                <w:rFonts w:ascii="Times New Roman" w:hAnsi="Times New Roman" w:cs="Times New Roman"/>
                <w:sz w:val="28"/>
                <w:szCs w:val="28"/>
              </w:rPr>
              <w:t>- совершенствовани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E825C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безопасности учащихся образовательного учреждения; </w:t>
            </w:r>
          </w:p>
          <w:p w:rsidR="00C2572E" w:rsidRPr="002D36CA" w:rsidRDefault="00C2572E" w:rsidP="001027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6CA">
              <w:rPr>
                <w:rFonts w:ascii="Times New Roman" w:hAnsi="Times New Roman" w:cs="Times New Roman"/>
                <w:sz w:val="28"/>
                <w:szCs w:val="28"/>
              </w:rPr>
              <w:t>- сформированность навыков правильного поведения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ЧС</w:t>
            </w:r>
          </w:p>
          <w:p w:rsidR="00C2572E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2572E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2572E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2572E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2572E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2572E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2572E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2572E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2572E" w:rsidRPr="0042597C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2572E" w:rsidRPr="0042597C">
        <w:trPr>
          <w:trHeight w:val="1827"/>
          <w:tblCellSpacing w:w="0" w:type="dxa"/>
          <w:jc w:val="center"/>
        </w:trPr>
        <w:tc>
          <w:tcPr>
            <w:tcW w:w="36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572E" w:rsidRPr="0042597C" w:rsidRDefault="00C2572E" w:rsidP="00613E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705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pict>
                <v:shape id="Рисунок 27" o:spid="_x0000_i1032" type="#_x0000_t75" alt="http://sosh12ishim.narod.ru/blobul1e.gif" style="width:9pt;height:9pt;visibility:visible">
                  <v:imagedata r:id="rId5" o:title=""/>
                </v:shape>
              </w:pict>
            </w:r>
            <w:r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  <w:t>ПЛАНЫ МЕРОПРИЯТИЙ</w:t>
            </w:r>
          </w:p>
        </w:tc>
        <w:tc>
          <w:tcPr>
            <w:tcW w:w="115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572E" w:rsidRDefault="00C2572E" w:rsidP="0066162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 w:rsidRPr="00381CED"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  <w:t xml:space="preserve">План мероприятий  </w:t>
            </w:r>
          </w:p>
          <w:p w:rsidR="00C2572E" w:rsidRPr="00381CED" w:rsidRDefault="00C2572E" w:rsidP="00661621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 w:rsidRPr="00381CED"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  <w:t>по предупреждению дорожно-транспортного травматизма</w:t>
            </w:r>
          </w:p>
          <w:p w:rsidR="00C2572E" w:rsidRPr="00A35897" w:rsidRDefault="00C2572E" w:rsidP="006616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tbl>
            <w:tblPr>
              <w:tblW w:w="11057" w:type="dxa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498"/>
              <w:gridCol w:w="5735"/>
              <w:gridCol w:w="2070"/>
              <w:gridCol w:w="2754"/>
            </w:tblGrid>
            <w:tr w:rsidR="00C2572E" w:rsidRPr="00381CED"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5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Мероприятия</w:t>
                  </w:r>
                </w:p>
              </w:tc>
              <w:tc>
                <w:tcPr>
                  <w:tcW w:w="18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Сроки</w:t>
                  </w:r>
                </w:p>
              </w:tc>
              <w:tc>
                <w:tcPr>
                  <w:tcW w:w="2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 w:rsidP="00920A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Ответственный</w:t>
                  </w:r>
                </w:p>
              </w:tc>
            </w:tr>
            <w:tr w:rsidR="00C2572E" w:rsidRPr="00381CED"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Проведение вводного инструктажа с учащимися, в том числе по вопросам безопасности дорожного движения</w:t>
                  </w:r>
                </w:p>
              </w:tc>
              <w:tc>
                <w:tcPr>
                  <w:tcW w:w="18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30.08.-01.09.</w:t>
                  </w:r>
                </w:p>
              </w:tc>
              <w:tc>
                <w:tcPr>
                  <w:tcW w:w="2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Классные руководители</w:t>
                  </w:r>
                </w:p>
              </w:tc>
            </w:tr>
            <w:tr w:rsidR="00C2572E" w:rsidRPr="00381CED"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Изучение правил дорожного движения в уголке ПДД «Как по улицам ходить и как их переходить?»</w:t>
                  </w:r>
                </w:p>
              </w:tc>
              <w:tc>
                <w:tcPr>
                  <w:tcW w:w="18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2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Учителя начальных классов,</w:t>
                  </w:r>
                </w:p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Руководитель  ОБЖ</w:t>
                  </w:r>
                </w:p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C2572E" w:rsidRPr="00381CED"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Проведение с учащимися тематических утренников, викторин, соревнований по безопасности дорожного движения:</w:t>
                  </w:r>
                </w:p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2572E" w:rsidRPr="00381CED" w:rsidRDefault="00C2572E" w:rsidP="003F7B8E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-Викторина «Знай правила движения как таблицу умножения» (1 класс)</w:t>
                  </w:r>
                </w:p>
                <w:p w:rsidR="00C2572E" w:rsidRPr="00381CED" w:rsidRDefault="00C2572E" w:rsidP="003E6E85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-Игра-путешествие «Я по улице шагаю» (2 класс)</w:t>
                  </w:r>
                </w:p>
                <w:p w:rsidR="00C2572E" w:rsidRPr="00381CED" w:rsidRDefault="00C2572E" w:rsidP="003E6E85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-Внеклассное занятие «Ты вышел на улицу»</w:t>
                  </w:r>
                </w:p>
                <w:p w:rsidR="00C2572E" w:rsidRPr="00381CED" w:rsidRDefault="00C2572E" w:rsidP="003E6E85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-КВН «Горят огни на перекрестках» (4 класс)</w:t>
                  </w:r>
                </w:p>
                <w:p w:rsidR="00C2572E" w:rsidRPr="00381CED" w:rsidRDefault="00C2572E" w:rsidP="003E6E85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-Игра «Уважайте каждый знак» (5 класс)</w:t>
                  </w:r>
                </w:p>
                <w:p w:rsidR="00C2572E" w:rsidRPr="00381CED" w:rsidRDefault="00C2572E" w:rsidP="003E6E85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-Игра «Угадай дорожный знак» (6 класс)</w:t>
                  </w:r>
                </w:p>
                <w:p w:rsidR="00C2572E" w:rsidRPr="00381CED" w:rsidRDefault="00C2572E" w:rsidP="003E6E85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-Классный час «Правила поведения в транспорте»(7 класс)</w:t>
                  </w:r>
                </w:p>
                <w:p w:rsidR="00C2572E" w:rsidRPr="00381CED" w:rsidRDefault="00C2572E" w:rsidP="004D0514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-«Вместе весело шагать» (8 класс)</w:t>
                  </w:r>
                </w:p>
                <w:p w:rsidR="00C2572E" w:rsidRPr="00381CED" w:rsidRDefault="00C2572E" w:rsidP="003E6E85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-Классный час «Я пешеход, пассажир, велосипедист» ( 9 класс)</w:t>
                  </w:r>
                </w:p>
                <w:p w:rsidR="00C2572E" w:rsidRPr="00381CED" w:rsidRDefault="00C2572E" w:rsidP="003E6E85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-Классный час «ГиБДД. </w:t>
                  </w:r>
                </w:p>
                <w:p w:rsidR="00C2572E" w:rsidRPr="00381CED" w:rsidRDefault="00C2572E" w:rsidP="003E6E85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Ее предназначение и задачи» (10-11 классы)</w:t>
                  </w:r>
                </w:p>
                <w:p w:rsidR="00C2572E" w:rsidRPr="00381CED" w:rsidRDefault="00C2572E" w:rsidP="004D0514">
                  <w:pPr>
                    <w:pStyle w:val="ListParagraph"/>
                    <w:spacing w:after="0" w:line="240" w:lineRule="auto"/>
                    <w:ind w:left="36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18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Весь период</w:t>
                  </w:r>
                </w:p>
              </w:tc>
              <w:tc>
                <w:tcPr>
                  <w:tcW w:w="2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Классные руководители,</w:t>
                  </w:r>
                </w:p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руководитель ОБЖ</w:t>
                  </w:r>
                </w:p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C2572E" w:rsidRPr="00381CED"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 w:rsidP="003F7B8E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Проведение классных часов по теме «Безопасность в период каникул»</w:t>
                  </w:r>
                </w:p>
                <w:p w:rsidR="00C2572E" w:rsidRPr="00381CED" w:rsidRDefault="00C2572E" w:rsidP="003F7B8E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(1-11 классы)</w:t>
                  </w:r>
                </w:p>
              </w:tc>
              <w:tc>
                <w:tcPr>
                  <w:tcW w:w="18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Перед каникулами</w:t>
                  </w:r>
                </w:p>
              </w:tc>
              <w:tc>
                <w:tcPr>
                  <w:tcW w:w="2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Классные руководители</w:t>
                  </w:r>
                </w:p>
              </w:tc>
            </w:tr>
            <w:tr w:rsidR="00C2572E" w:rsidRPr="00381CED"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Обновление  уголка  по изучению ПДД</w:t>
                  </w:r>
                </w:p>
              </w:tc>
              <w:tc>
                <w:tcPr>
                  <w:tcW w:w="18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Октябрь</w:t>
                  </w:r>
                </w:p>
              </w:tc>
              <w:tc>
                <w:tcPr>
                  <w:tcW w:w="2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Руководитель ОБЖ, Союз молодежи</w:t>
                  </w:r>
                </w:p>
              </w:tc>
            </w:tr>
            <w:tr w:rsidR="00C2572E" w:rsidRPr="00381CED"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 w:rsidP="004D0514">
                  <w:pPr>
                    <w:pStyle w:val="ListParagraph"/>
                    <w:spacing w:after="0" w:line="240" w:lineRule="auto"/>
                    <w:ind w:left="36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Проведение встреч с сотрудниками ГИБДД</w:t>
                  </w:r>
                </w:p>
              </w:tc>
              <w:tc>
                <w:tcPr>
                  <w:tcW w:w="18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плану МО МВД России «Майнский»</w:t>
                  </w:r>
                </w:p>
              </w:tc>
              <w:tc>
                <w:tcPr>
                  <w:tcW w:w="2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Руководитель ОБЖ</w:t>
                  </w:r>
                </w:p>
              </w:tc>
            </w:tr>
            <w:tr w:rsidR="00C2572E" w:rsidRPr="00381CED"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 w:rsidP="006D525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5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 w:rsidP="004D0514">
                  <w:pPr>
                    <w:pStyle w:val="ListParagraph"/>
                    <w:spacing w:after="0" w:line="240" w:lineRule="auto"/>
                    <w:ind w:left="36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Беседа с участковым инспектором «Моральная и юридическая ответственность» (8-11)</w:t>
                  </w:r>
                </w:p>
              </w:tc>
              <w:tc>
                <w:tcPr>
                  <w:tcW w:w="18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плану МО МВД России «Майнский»</w:t>
                  </w:r>
                </w:p>
              </w:tc>
              <w:tc>
                <w:tcPr>
                  <w:tcW w:w="2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Классные руководители</w:t>
                  </w:r>
                </w:p>
              </w:tc>
            </w:tr>
            <w:tr w:rsidR="00C2572E" w:rsidRPr="00381CED"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5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Конкурс рисунков «Дорога глазами детей»</w:t>
                  </w:r>
                </w:p>
              </w:tc>
              <w:tc>
                <w:tcPr>
                  <w:tcW w:w="18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2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Учителя ИЗО</w:t>
                  </w:r>
                </w:p>
                <w:p w:rsidR="00C2572E" w:rsidRPr="00381CED" w:rsidRDefault="00C2572E" w:rsidP="004D0514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C2572E" w:rsidRPr="00381CED"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5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Проведение акции «Внимание,  водитель!»</w:t>
                  </w:r>
                </w:p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(изготовление открыток, выпуск листовок по ПДД, вручение их водителям)</w:t>
                  </w:r>
                </w:p>
              </w:tc>
              <w:tc>
                <w:tcPr>
                  <w:tcW w:w="18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Май</w:t>
                  </w:r>
                </w:p>
              </w:tc>
              <w:tc>
                <w:tcPr>
                  <w:tcW w:w="2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Зам. директора по ВР,</w:t>
                  </w:r>
                </w:p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руководитель ОБЖ,</w:t>
                  </w:r>
                </w:p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учитель ИЗО,</w:t>
                  </w:r>
                </w:p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сотрудники ГИБДД,</w:t>
                  </w:r>
                </w:p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классные руководители</w:t>
                  </w:r>
                </w:p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3-11</w:t>
                  </w: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класс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ов</w:t>
                  </w:r>
                </w:p>
              </w:tc>
            </w:tr>
            <w:tr w:rsidR="00C2572E" w:rsidRPr="00381CED"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5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Соревнования «Безопасное колесо»</w:t>
                  </w:r>
                </w:p>
              </w:tc>
              <w:tc>
                <w:tcPr>
                  <w:tcW w:w="18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2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 w:rsidP="003F7B8E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Преподаватель ОБЖ,</w:t>
                  </w:r>
                </w:p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Учитель физической культуры</w:t>
                  </w:r>
                </w:p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5-11</w:t>
                  </w: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класс</w:t>
                  </w:r>
                </w:p>
              </w:tc>
            </w:tr>
            <w:tr w:rsidR="00C2572E" w:rsidRPr="00381CED"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5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 w:rsidP="00256852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Проведение «Дня защиты детей» (спецплан)</w:t>
                  </w:r>
                </w:p>
              </w:tc>
              <w:tc>
                <w:tcPr>
                  <w:tcW w:w="18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 w:rsidP="00256852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Июнь</w:t>
                  </w:r>
                </w:p>
              </w:tc>
              <w:tc>
                <w:tcPr>
                  <w:tcW w:w="2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 w:rsidP="00256852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Зам. дир. по ВР,</w:t>
                  </w:r>
                </w:p>
                <w:p w:rsidR="00C2572E" w:rsidRPr="00381CED" w:rsidRDefault="00C2572E" w:rsidP="00256852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вожатая, </w:t>
                  </w:r>
                </w:p>
                <w:p w:rsidR="00C2572E" w:rsidRPr="00381CED" w:rsidRDefault="00C2572E" w:rsidP="00256852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классные руководители,</w:t>
                  </w:r>
                </w:p>
                <w:p w:rsidR="00C2572E" w:rsidRPr="00381CED" w:rsidRDefault="00C2572E" w:rsidP="00256852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Руководитель ОБЖ</w:t>
                  </w:r>
                </w:p>
              </w:tc>
            </w:tr>
            <w:tr w:rsidR="00C2572E" w:rsidRPr="00381CED"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5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 w:rsidP="003F7B8E">
                  <w:pPr>
                    <w:pStyle w:val="ListParagraph"/>
                    <w:spacing w:after="0" w:line="240" w:lineRule="auto"/>
                    <w:ind w:left="36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Обсуждение вопросов предупреждения дорожно-транспортного травматизма на родительских собраниях</w:t>
                  </w:r>
                </w:p>
              </w:tc>
              <w:tc>
                <w:tcPr>
                  <w:tcW w:w="18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 планам администрации и классных руководителей </w:t>
                  </w:r>
                </w:p>
              </w:tc>
              <w:tc>
                <w:tcPr>
                  <w:tcW w:w="2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Администрация школы, классные руководители</w:t>
                  </w:r>
                </w:p>
              </w:tc>
            </w:tr>
            <w:tr w:rsidR="00C2572E" w:rsidRPr="00381CED"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 w:rsidP="0013623D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5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 w:rsidP="003F7B8E">
                  <w:pPr>
                    <w:pStyle w:val="ListParagraph"/>
                    <w:spacing w:after="0" w:line="240" w:lineRule="auto"/>
                    <w:ind w:left="36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Проведение занятий по ОБЖ по вопросам безопасности дорожного движения</w:t>
                  </w:r>
                </w:p>
              </w:tc>
              <w:tc>
                <w:tcPr>
                  <w:tcW w:w="18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Весь период по плану</w:t>
                  </w:r>
                </w:p>
              </w:tc>
              <w:tc>
                <w:tcPr>
                  <w:tcW w:w="2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Руководитель ОБЖ</w:t>
                  </w:r>
                </w:p>
              </w:tc>
            </w:tr>
            <w:tr w:rsidR="00C2572E" w:rsidRPr="00381CED">
              <w:tc>
                <w:tcPr>
                  <w:tcW w:w="4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 w:rsidP="0013623D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5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 w:rsidP="00920A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Выставки научно-популярной литературы по изучению правил дорожного движения</w:t>
                  </w:r>
                </w:p>
                <w:p w:rsidR="00C2572E" w:rsidRPr="00381CED" w:rsidRDefault="00C2572E" w:rsidP="003F7B8E">
                  <w:pPr>
                    <w:pStyle w:val="ListParagraph"/>
                    <w:spacing w:after="0" w:line="240" w:lineRule="auto"/>
                    <w:ind w:left="36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Весь период по плану</w:t>
                  </w:r>
                </w:p>
              </w:tc>
              <w:tc>
                <w:tcPr>
                  <w:tcW w:w="2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381CED" w:rsidRDefault="00C257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1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Библиотекарь</w:t>
                  </w:r>
                </w:p>
              </w:tc>
            </w:tr>
          </w:tbl>
          <w:p w:rsidR="00C2572E" w:rsidRPr="00381CED" w:rsidRDefault="00C2572E" w:rsidP="001362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1362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1362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1362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Pr="00381CED" w:rsidRDefault="00C2572E" w:rsidP="001362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Pr="00A35897" w:rsidRDefault="00C2572E" w:rsidP="001362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Pr="006D5253" w:rsidRDefault="00C2572E" w:rsidP="00920AC6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 w:rsidRPr="006D5253"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  <w:t>ПЛАН</w:t>
            </w:r>
          </w:p>
          <w:p w:rsidR="00C2572E" w:rsidRPr="006D5253" w:rsidRDefault="00C2572E" w:rsidP="00920AC6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 w:rsidRPr="006D5253"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  <w:t>мероприятий по противопожарной безопасности</w:t>
            </w: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804"/>
              <w:gridCol w:w="4802"/>
              <w:gridCol w:w="2804"/>
              <w:gridCol w:w="2804"/>
            </w:tblGrid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0B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48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0B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Мероприятия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0B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Сроки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0B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Ответственные</w:t>
                  </w:r>
                </w:p>
              </w:tc>
            </w:tr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8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snapToGri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B70B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Издать приказ о назначении ответственных за организацию противопожарной безопасности, об установлении противопожарного режима, о создании добровольной пожарной дружины среди сотрудников школы и дружины юных пожарников</w:t>
                  </w:r>
                </w:p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0B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 01.09.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0B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школы, руководитель ОБЖ</w:t>
                  </w:r>
                </w:p>
              </w:tc>
            </w:tr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8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0B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Оформление противопожарного уголка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0B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0B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Руководитель ОБЖ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 Совет молодежи</w:t>
                  </w:r>
                </w:p>
              </w:tc>
            </w:tr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8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0B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Проведение вводного инструктажа по вопросам противопожарной безопасности (1-11 классы)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0B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30.08.-01.09.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70B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Классные руководители</w:t>
                  </w:r>
                </w:p>
              </w:tc>
            </w:tr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8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Месячник  пожарной безопасности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Апрель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Руоводитель ОБЖ</w:t>
                  </w:r>
                </w:p>
              </w:tc>
            </w:tr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48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6D5253" w:rsidRDefault="00C2572E" w:rsidP="0025685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525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Проведение классных часов по теме «Безопасность в период каникул»</w:t>
                  </w:r>
                </w:p>
                <w:p w:rsidR="00C2572E" w:rsidRPr="006D5253" w:rsidRDefault="00C2572E" w:rsidP="0025685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525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(1-11 классы)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6D5253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525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Перед каникулами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6D5253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525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Классные руководители</w:t>
                  </w:r>
                </w:p>
              </w:tc>
            </w:tr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48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6D525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Конкурсы  рисунков и плакатов  на тему: «Огонь наш друг и враг» 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Апрель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Преподаватели ИЗО</w:t>
                  </w:r>
                </w:p>
              </w:tc>
            </w:tr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48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Инструктаж с учащимися и разъяснение опасности использования пиротехнических средств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Декабрь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923CA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Руководитель ОБЖ, классные руководители</w:t>
                  </w:r>
                </w:p>
              </w:tc>
            </w:tr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48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A35897" w:rsidRDefault="00C2572E" w:rsidP="00E1373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358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Организация встреч с работниками пожарной охраны</w:t>
                  </w:r>
                </w:p>
                <w:p w:rsidR="00C2572E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Декабрь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Default="00C2572E" w:rsidP="00923CA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Руководитель ОБЖ, классные руководители</w:t>
                  </w:r>
                </w:p>
              </w:tc>
            </w:tr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48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A35897" w:rsidRDefault="00C2572E" w:rsidP="00E1373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358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Занятия по противопожарной безопасности в рамках курса «ОБЖ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Весь период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Default="00C2572E" w:rsidP="00923CA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Руководитель ОБЖ</w:t>
                  </w:r>
                </w:p>
              </w:tc>
            </w:tr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48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Проведение «Дня защиты детей» (спецплан)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Июнь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Зам. дир. по ВР,</w:t>
                  </w:r>
                </w:p>
                <w:p w:rsidR="00C2572E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вожатая, </w:t>
                  </w:r>
                </w:p>
                <w:p w:rsidR="00C2572E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классные руководители,</w:t>
                  </w:r>
                </w:p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Руководитель ОБЖ</w:t>
                  </w:r>
                </w:p>
              </w:tc>
            </w:tr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48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Проведение тренировок по эвакуации из здания школы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Сентябрь, май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Руководитель ОБЖ</w:t>
                  </w:r>
                </w:p>
              </w:tc>
            </w:tr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48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Просмотр видеофильмов по противопожарной безопасности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Весь период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Руководитель ОБЖ</w:t>
                  </w:r>
                </w:p>
              </w:tc>
            </w:tr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48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Работа дружины юных пожарных (спецплан)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Весь период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Руководитель ОБЖ</w:t>
                  </w:r>
                </w:p>
              </w:tc>
            </w:tr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48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Default="00C2572E" w:rsidP="00E1373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358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Периодическое обсуждение на родительских собраниях вопроса о противопожарной безопасности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6D5253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525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 планам администрации и классных руководителей 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6D5253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525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Администрация школы, классные руководители</w:t>
                  </w:r>
                </w:p>
              </w:tc>
            </w:tr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48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A35897" w:rsidRDefault="00C2572E" w:rsidP="00E1373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3589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Выставки научно-популярной литературы по изучению правил поведения во время пожара</w:t>
                  </w:r>
                </w:p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B70B2C" w:rsidRDefault="00C2572E" w:rsidP="00B70B2C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Библиотекарь</w:t>
                  </w:r>
                </w:p>
              </w:tc>
            </w:tr>
          </w:tbl>
          <w:p w:rsidR="00C2572E" w:rsidRDefault="00C2572E" w:rsidP="0092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92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92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92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92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92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92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92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92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Pr="00A35897" w:rsidRDefault="00C2572E" w:rsidP="0092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Pr="006D5253" w:rsidRDefault="00C2572E" w:rsidP="00920AC6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 w:rsidRPr="006D5253"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  <w:t>План</w:t>
            </w:r>
          </w:p>
          <w:p w:rsidR="00C2572E" w:rsidRPr="006D5253" w:rsidRDefault="00C2572E" w:rsidP="00920AC6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 w:rsidRPr="006D5253"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  <w:t>работы дружины юных пожарных</w:t>
            </w:r>
          </w:p>
          <w:p w:rsidR="00C2572E" w:rsidRDefault="00C2572E" w:rsidP="0092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804"/>
              <w:gridCol w:w="6672"/>
              <w:gridCol w:w="3738"/>
            </w:tblGrid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7F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6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7F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Мероприятия</w:t>
                  </w:r>
                </w:p>
              </w:tc>
              <w:tc>
                <w:tcPr>
                  <w:tcW w:w="3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7F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Дата</w:t>
                  </w:r>
                </w:p>
              </w:tc>
            </w:tr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7F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Проведение инструктажей по противопожарной безопасности, эвакуации из здания школы</w:t>
                  </w:r>
                </w:p>
              </w:tc>
              <w:tc>
                <w:tcPr>
                  <w:tcW w:w="3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7F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Сентябрь</w:t>
                  </w:r>
                </w:p>
              </w:tc>
            </w:tr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7F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Беседы, игры, конкурсы с учащимися 1-4 классов на тему « Детские шалости с огнем и их последствия»</w:t>
                  </w:r>
                </w:p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7F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Беседы с учащимися 5-11:</w:t>
                  </w:r>
                </w:p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7F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-«Меры противопожарной безопасности в быту»,</w:t>
                  </w:r>
                </w:p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7F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-«Правила пользования газовой плитой и электроприборами»,</w:t>
                  </w:r>
                </w:p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7F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-«Действия при обнаружении запаха газа»</w:t>
                  </w:r>
                </w:p>
              </w:tc>
              <w:tc>
                <w:tcPr>
                  <w:tcW w:w="3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7F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Весь период</w:t>
                  </w:r>
                </w:p>
              </w:tc>
            </w:tr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7F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Участие в конкурсах рисунков по противопожарной  безопасности «Огонь – враг и друг»</w:t>
                  </w:r>
                </w:p>
              </w:tc>
              <w:tc>
                <w:tcPr>
                  <w:tcW w:w="3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7F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Апрель</w:t>
                  </w:r>
                </w:p>
              </w:tc>
            </w:tr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7F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Инструктаж с учащимися и разъяснение опасности использования пиротехнических средств</w:t>
                  </w:r>
                </w:p>
              </w:tc>
              <w:tc>
                <w:tcPr>
                  <w:tcW w:w="3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7F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Декабрь</w:t>
                  </w:r>
                </w:p>
              </w:tc>
            </w:tr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6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7F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Рейды:</w:t>
                  </w:r>
                </w:p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7F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-проверка наличия у учащихся СИЗ;</w:t>
                  </w:r>
                </w:p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7F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-тренировка по одеванию СИЗ.</w:t>
                  </w:r>
                </w:p>
              </w:tc>
              <w:tc>
                <w:tcPr>
                  <w:tcW w:w="3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7F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Весь период</w:t>
                  </w:r>
                </w:p>
              </w:tc>
            </w:tr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6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7F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Подготовка и организация мероприятий в рамках «Дня защиты детей»</w:t>
                  </w:r>
                </w:p>
              </w:tc>
              <w:tc>
                <w:tcPr>
                  <w:tcW w:w="3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7F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Апрель-май</w:t>
                  </w:r>
                </w:p>
              </w:tc>
            </w:tr>
            <w:tr w:rsidR="00C2572E">
              <w:tc>
                <w:tcPr>
                  <w:tcW w:w="8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6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7F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Подведение итогов работы за год</w:t>
                  </w:r>
                </w:p>
              </w:tc>
              <w:tc>
                <w:tcPr>
                  <w:tcW w:w="3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17FF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Май</w:t>
                  </w:r>
                </w:p>
              </w:tc>
            </w:tr>
          </w:tbl>
          <w:p w:rsidR="00C2572E" w:rsidRDefault="00C2572E" w:rsidP="0092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92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92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92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92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92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92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92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92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92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Pr="00143A01" w:rsidRDefault="00C2572E" w:rsidP="005304FD">
            <w:pPr>
              <w:jc w:val="center"/>
              <w:rPr>
                <w:rFonts w:ascii="Times New Roman" w:hAnsi="Times New Roman" w:cs="Times New Roman"/>
              </w:rPr>
            </w:pPr>
          </w:p>
          <w:p w:rsidR="00C2572E" w:rsidRPr="006D5253" w:rsidRDefault="00C2572E" w:rsidP="005304FD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 w:rsidRPr="006D5253"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  <w:t>ПЛАН</w:t>
            </w:r>
          </w:p>
          <w:p w:rsidR="00C2572E" w:rsidRPr="006D5253" w:rsidRDefault="00C2572E" w:rsidP="005304FD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 w:rsidRPr="006D5253"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  <w:t xml:space="preserve">мероприятий по профилактике политического, </w:t>
            </w:r>
          </w:p>
          <w:p w:rsidR="00C2572E" w:rsidRPr="006D5253" w:rsidRDefault="00C2572E" w:rsidP="005304FD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</w:pPr>
            <w:r w:rsidRPr="006D5253">
              <w:rPr>
                <w:rFonts w:ascii="Times New Roman" w:hAnsi="Times New Roman" w:cs="Times New Roman"/>
                <w:b/>
                <w:bCs/>
                <w:sz w:val="32"/>
                <w:szCs w:val="32"/>
                <w:u w:val="single"/>
              </w:rPr>
              <w:t xml:space="preserve">национального и религиозного экстремизма, терроризма </w:t>
            </w: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675"/>
              <w:gridCol w:w="4110"/>
              <w:gridCol w:w="2393"/>
              <w:gridCol w:w="2393"/>
            </w:tblGrid>
            <w:tr w:rsidR="00C2572E" w:rsidRPr="00C0578E"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Мероприятия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Срок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Ответственное лицо</w:t>
                  </w:r>
                </w:p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C2572E" w:rsidRPr="00C0578E">
              <w:tc>
                <w:tcPr>
                  <w:tcW w:w="957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1.Организационные мероприятия</w:t>
                  </w:r>
                </w:p>
              </w:tc>
            </w:tr>
            <w:tr w:rsidR="00C2572E" w:rsidRPr="00C0578E"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Изучение программ</w:t>
                  </w:r>
                </w:p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«Профилактика терроризма и экстремизма в молодежной среде»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Единый информационный день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школы, учитель истории</w:t>
                  </w:r>
                </w:p>
              </w:tc>
            </w:tr>
            <w:tr w:rsidR="00C2572E" w:rsidRPr="00C0578E">
              <w:tc>
                <w:tcPr>
                  <w:tcW w:w="957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2.Мероприятия по профилактике терроризма</w:t>
                  </w:r>
                </w:p>
              </w:tc>
            </w:tr>
            <w:tr w:rsidR="00C2572E" w:rsidRPr="00C0578E"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Учебно-тренировочное занятие по обучению персонала навыкам безопасного поведения при угрозе совершения теракта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 раза в год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Препод.-орган. ОБЖ</w:t>
                  </w:r>
                </w:p>
              </w:tc>
            </w:tr>
            <w:tr w:rsidR="00C2572E" w:rsidRPr="00C0578E"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Проведение разъяснительной работы среди родителей и учащихся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Ежегодно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Препод.-орган. ОБЖ, классные руководители</w:t>
                  </w:r>
                </w:p>
              </w:tc>
            </w:tr>
            <w:tr w:rsidR="00C2572E" w:rsidRPr="00C0578E">
              <w:tc>
                <w:tcPr>
                  <w:tcW w:w="957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3.Мероприятия по профилактике экстремизма среди учащихся</w:t>
                  </w:r>
                </w:p>
              </w:tc>
            </w:tr>
            <w:tr w:rsidR="00C2572E" w:rsidRPr="00C0578E"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Проверка библиотечного фонда на реализацию экстремистской литературы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Сентябрь </w:t>
                  </w: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года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Зав. библиотекой</w:t>
                  </w:r>
                </w:p>
              </w:tc>
            </w:tr>
            <w:tr w:rsidR="00C2572E" w:rsidRPr="00C0578E"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Проведение </w:t>
                  </w:r>
                </w:p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«Месячника безопасности детей» 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Ежегодно </w:t>
                  </w:r>
                </w:p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август-сентябрь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Зам. дир. п</w:t>
                  </w: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ВР, преподаватель-организатор ОБЖ, классные руководители</w:t>
                  </w:r>
                </w:p>
              </w:tc>
            </w:tr>
            <w:tr w:rsidR="00C2572E" w:rsidRPr="00C0578E"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Проведение анкетирования учащихся по вопросам религиозного экстремизма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Ежегодно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Классные руководители</w:t>
                  </w:r>
                </w:p>
              </w:tc>
            </w:tr>
            <w:tr w:rsidR="00C2572E" w:rsidRPr="00C0578E"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Контролирование посещаемости учащимися из проблемных семей, учащимися, стоящими на внутришкольном учете и учете ПДН, спортивных секций, кружков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Постоянно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Зам дир. по ВР, классные руководители</w:t>
                  </w:r>
                </w:p>
              </w:tc>
            </w:tr>
            <w:tr w:rsidR="00C2572E" w:rsidRPr="00C0578E"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Проведение мероприятий, направленных на исключение случаев национальной вражды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Постоянно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Классные руководители</w:t>
                  </w:r>
                </w:p>
              </w:tc>
            </w:tr>
            <w:tr w:rsidR="00C2572E" w:rsidRPr="00C0578E"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Проведение мероприятий, направленных на воспитание толерантности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Постоянно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Классные руководители</w:t>
                  </w:r>
                </w:p>
              </w:tc>
            </w:tr>
            <w:tr w:rsidR="00C2572E" w:rsidRPr="00C0578E"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Оказание правовой и информационной помощи учащимся, родителям на классных и общешкольных родительских собраниях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Ежегодно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Классные руководители</w:t>
                  </w:r>
                </w:p>
              </w:tc>
            </w:tr>
            <w:tr w:rsidR="00C2572E" w:rsidRPr="00C0578E"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Проведение встреч с представителями «Единая Россия», с активом ветеранской организации, с представителями творческих профессий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Ежегодно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Классные руководители</w:t>
                  </w:r>
                </w:p>
              </w:tc>
            </w:tr>
            <w:tr w:rsidR="00C2572E" w:rsidRPr="00C0578E">
              <w:tc>
                <w:tcPr>
                  <w:tcW w:w="957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4.Информационная поддержка мероприятий Программы</w:t>
                  </w:r>
                </w:p>
              </w:tc>
            </w:tr>
            <w:tr w:rsidR="00C2572E" w:rsidRPr="00C0578E"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Разработка памяток для учащихся по мерам антитеррористического характера и действиям при возникновении ЧС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Ежегодно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Препод.-орган. ОБЖ</w:t>
                  </w:r>
                </w:p>
              </w:tc>
            </w:tr>
            <w:tr w:rsidR="00C2572E" w:rsidRPr="00C0578E"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Анкетирование учащихся и родителей для выявления общественных настроений по проблемам межнациональных, межконфессиональных, межсоциальных отношений с последующим анализом ситуаций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Ежегодно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0578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Классные руководители</w:t>
                  </w:r>
                </w:p>
              </w:tc>
            </w:tr>
            <w:tr w:rsidR="00C2572E" w:rsidRPr="00C0578E">
              <w:tc>
                <w:tcPr>
                  <w:tcW w:w="957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35897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Мероприятия для учащихся 1 — 4 классов</w:t>
                  </w:r>
                </w:p>
              </w:tc>
            </w:tr>
            <w:tr w:rsidR="00C2572E" w:rsidRPr="00C0578E"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A35897" w:rsidRDefault="00C2572E" w:rsidP="00256852">
                  <w:pPr>
                    <w:pStyle w:val="a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A35897" w:rsidRDefault="00C2572E" w:rsidP="00256852">
                  <w:pPr>
                    <w:pStyle w:val="a"/>
                    <w:jc w:val="center"/>
                    <w:rPr>
                      <w:sz w:val="28"/>
                      <w:szCs w:val="28"/>
                      <w:u w:val="single"/>
                    </w:rPr>
                  </w:pPr>
                  <w:r w:rsidRPr="00A35897">
                    <w:rPr>
                      <w:sz w:val="28"/>
                      <w:szCs w:val="28"/>
                      <w:u w:val="single"/>
                    </w:rPr>
                    <w:t>Беседы на классных часах по темам:</w:t>
                  </w:r>
                </w:p>
                <w:p w:rsidR="00C2572E" w:rsidRPr="00A35897" w:rsidRDefault="00C2572E" w:rsidP="00256852">
                  <w:pPr>
                    <w:pStyle w:val="a"/>
                    <w:numPr>
                      <w:ilvl w:val="0"/>
                      <w:numId w:val="6"/>
                    </w:numPr>
                    <w:rPr>
                      <w:sz w:val="28"/>
                      <w:szCs w:val="28"/>
                    </w:rPr>
                  </w:pPr>
                  <w:r w:rsidRPr="00A35897">
                    <w:rPr>
                      <w:sz w:val="28"/>
                      <w:szCs w:val="28"/>
                    </w:rPr>
                    <w:t>Поведение учащихся при обнаружении подозрительных предметов</w:t>
                  </w:r>
                </w:p>
                <w:p w:rsidR="00C2572E" w:rsidRPr="00A35897" w:rsidRDefault="00C2572E" w:rsidP="00256852">
                  <w:pPr>
                    <w:pStyle w:val="a"/>
                    <w:numPr>
                      <w:ilvl w:val="0"/>
                      <w:numId w:val="6"/>
                    </w:numPr>
                    <w:rPr>
                      <w:sz w:val="28"/>
                      <w:szCs w:val="28"/>
                    </w:rPr>
                  </w:pPr>
                  <w:r w:rsidRPr="00A35897">
                    <w:rPr>
                      <w:sz w:val="28"/>
                      <w:szCs w:val="28"/>
                    </w:rPr>
                    <w:t>Один дома</w:t>
                  </w:r>
                </w:p>
                <w:p w:rsidR="00C2572E" w:rsidRPr="00A35897" w:rsidRDefault="00C2572E" w:rsidP="00256852">
                  <w:pPr>
                    <w:pStyle w:val="a"/>
                    <w:numPr>
                      <w:ilvl w:val="0"/>
                      <w:numId w:val="6"/>
                    </w:numPr>
                    <w:rPr>
                      <w:sz w:val="28"/>
                      <w:szCs w:val="28"/>
                    </w:rPr>
                  </w:pPr>
                  <w:r w:rsidRPr="00A35897">
                    <w:rPr>
                      <w:sz w:val="28"/>
                      <w:szCs w:val="28"/>
                    </w:rPr>
                    <w:t>Правила поведения с незнакомыми людьми</w:t>
                  </w:r>
                </w:p>
                <w:p w:rsidR="00C2572E" w:rsidRPr="00A35897" w:rsidRDefault="00C2572E" w:rsidP="00256852">
                  <w:pPr>
                    <w:pStyle w:val="a"/>
                    <w:numPr>
                      <w:ilvl w:val="0"/>
                      <w:numId w:val="6"/>
                    </w:numPr>
                    <w:rPr>
                      <w:sz w:val="28"/>
                      <w:szCs w:val="28"/>
                    </w:rPr>
                  </w:pPr>
                  <w:r w:rsidRPr="00A35897">
                    <w:rPr>
                      <w:sz w:val="28"/>
                      <w:szCs w:val="28"/>
                    </w:rPr>
                    <w:t>Первая медицинская помощь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A35897" w:rsidRDefault="00C2572E" w:rsidP="00256852">
                  <w:pPr>
                    <w:pStyle w:val="a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Весь период</w:t>
                  </w:r>
                  <w:r w:rsidRPr="00A35897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A35897" w:rsidRDefault="00C2572E" w:rsidP="00256852">
                  <w:pPr>
                    <w:pStyle w:val="a"/>
                    <w:jc w:val="center"/>
                    <w:rPr>
                      <w:sz w:val="28"/>
                      <w:szCs w:val="28"/>
                    </w:rPr>
                  </w:pPr>
                  <w:r w:rsidRPr="00A35897">
                    <w:rPr>
                      <w:sz w:val="28"/>
                      <w:szCs w:val="28"/>
                    </w:rPr>
                    <w:t xml:space="preserve">Классные </w:t>
                  </w:r>
                </w:p>
                <w:p w:rsidR="00C2572E" w:rsidRPr="00A35897" w:rsidRDefault="00C2572E" w:rsidP="00256852">
                  <w:pPr>
                    <w:pStyle w:val="a"/>
                    <w:jc w:val="center"/>
                    <w:rPr>
                      <w:sz w:val="28"/>
                      <w:szCs w:val="28"/>
                    </w:rPr>
                  </w:pPr>
                  <w:r w:rsidRPr="00A35897">
                    <w:rPr>
                      <w:sz w:val="28"/>
                      <w:szCs w:val="28"/>
                    </w:rPr>
                    <w:t>руководители</w:t>
                  </w:r>
                </w:p>
                <w:p w:rsidR="00C2572E" w:rsidRPr="00A35897" w:rsidRDefault="00C2572E" w:rsidP="00256852">
                  <w:pPr>
                    <w:pStyle w:val="a"/>
                    <w:jc w:val="center"/>
                    <w:rPr>
                      <w:sz w:val="28"/>
                      <w:szCs w:val="28"/>
                    </w:rPr>
                  </w:pPr>
                  <w:r w:rsidRPr="00A35897">
                    <w:rPr>
                      <w:sz w:val="28"/>
                      <w:szCs w:val="28"/>
                    </w:rPr>
                    <w:t>1 — 4 классов</w:t>
                  </w:r>
                </w:p>
              </w:tc>
            </w:tr>
            <w:tr w:rsidR="00C2572E" w:rsidRPr="00C0578E">
              <w:tc>
                <w:tcPr>
                  <w:tcW w:w="957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35897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Мероприятия для учащихся 5  — 8 классов</w:t>
                  </w:r>
                </w:p>
              </w:tc>
            </w:tr>
            <w:tr w:rsidR="00C2572E" w:rsidRPr="00C0578E"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A35897" w:rsidRDefault="00C2572E" w:rsidP="00256852">
                  <w:pPr>
                    <w:pStyle w:val="a"/>
                    <w:jc w:val="center"/>
                    <w:rPr>
                      <w:sz w:val="28"/>
                      <w:szCs w:val="28"/>
                      <w:u w:val="single"/>
                    </w:rPr>
                  </w:pPr>
                  <w:r w:rsidRPr="00A35897">
                    <w:rPr>
                      <w:sz w:val="28"/>
                      <w:szCs w:val="28"/>
                      <w:u w:val="single"/>
                    </w:rPr>
                    <w:t>Беседы на классных часах и уроках ОБЖ по темам:</w:t>
                  </w:r>
                </w:p>
                <w:p w:rsidR="00C2572E" w:rsidRPr="00A35897" w:rsidRDefault="00C2572E" w:rsidP="00256852">
                  <w:pPr>
                    <w:pStyle w:val="a"/>
                    <w:numPr>
                      <w:ilvl w:val="0"/>
                      <w:numId w:val="7"/>
                    </w:numPr>
                    <w:rPr>
                      <w:sz w:val="28"/>
                      <w:szCs w:val="28"/>
                    </w:rPr>
                  </w:pPr>
                  <w:r w:rsidRPr="00A35897">
                    <w:rPr>
                      <w:sz w:val="28"/>
                      <w:szCs w:val="28"/>
                    </w:rPr>
                    <w:t>Безопасность дома, на улице, дискотеке</w:t>
                  </w:r>
                </w:p>
                <w:p w:rsidR="00C2572E" w:rsidRPr="00A35897" w:rsidRDefault="00C2572E" w:rsidP="00256852">
                  <w:pPr>
                    <w:pStyle w:val="a"/>
                    <w:numPr>
                      <w:ilvl w:val="0"/>
                      <w:numId w:val="7"/>
                    </w:numPr>
                    <w:rPr>
                      <w:sz w:val="28"/>
                      <w:szCs w:val="28"/>
                    </w:rPr>
                  </w:pPr>
                  <w:r w:rsidRPr="00A35897">
                    <w:rPr>
                      <w:sz w:val="28"/>
                      <w:szCs w:val="28"/>
                    </w:rPr>
                    <w:t>Паника: правила поведения в толпе</w:t>
                  </w:r>
                </w:p>
                <w:p w:rsidR="00C2572E" w:rsidRPr="00A35897" w:rsidRDefault="00C2572E" w:rsidP="00256852">
                  <w:pPr>
                    <w:pStyle w:val="a"/>
                    <w:numPr>
                      <w:ilvl w:val="0"/>
                      <w:numId w:val="7"/>
                    </w:numPr>
                    <w:rPr>
                      <w:sz w:val="28"/>
                      <w:szCs w:val="28"/>
                    </w:rPr>
                  </w:pPr>
                  <w:r w:rsidRPr="00A35897">
                    <w:rPr>
                      <w:sz w:val="28"/>
                      <w:szCs w:val="28"/>
                    </w:rPr>
                    <w:t>Действия при обнаружении взрывного устройства</w:t>
                  </w:r>
                </w:p>
                <w:p w:rsidR="00C2572E" w:rsidRPr="00A35897" w:rsidRDefault="00C2572E" w:rsidP="00256852">
                  <w:pPr>
                    <w:pStyle w:val="a"/>
                    <w:numPr>
                      <w:ilvl w:val="0"/>
                      <w:numId w:val="7"/>
                    </w:numPr>
                    <w:rPr>
                      <w:sz w:val="28"/>
                      <w:szCs w:val="28"/>
                    </w:rPr>
                  </w:pPr>
                  <w:r w:rsidRPr="00A35897">
                    <w:rPr>
                      <w:sz w:val="28"/>
                      <w:szCs w:val="28"/>
                    </w:rPr>
                    <w:t>Поступление угрозы по телефону</w:t>
                  </w:r>
                </w:p>
                <w:p w:rsidR="00C2572E" w:rsidRPr="00A35897" w:rsidRDefault="00C2572E" w:rsidP="00256852">
                  <w:pPr>
                    <w:pStyle w:val="a"/>
                    <w:numPr>
                      <w:ilvl w:val="0"/>
                      <w:numId w:val="7"/>
                    </w:numPr>
                    <w:rPr>
                      <w:sz w:val="28"/>
                      <w:szCs w:val="28"/>
                    </w:rPr>
                  </w:pPr>
                  <w:r w:rsidRPr="00A35897">
                    <w:rPr>
                      <w:sz w:val="28"/>
                      <w:szCs w:val="28"/>
                    </w:rPr>
                    <w:t xml:space="preserve">Действия учащихся в экстремальных ситуациях. 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A35897" w:rsidRDefault="00C2572E" w:rsidP="00256852">
                  <w:pPr>
                    <w:pStyle w:val="a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Весь период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A35897" w:rsidRDefault="00C2572E" w:rsidP="00256852">
                  <w:pPr>
                    <w:pStyle w:val="a"/>
                    <w:jc w:val="center"/>
                    <w:rPr>
                      <w:sz w:val="28"/>
                      <w:szCs w:val="28"/>
                    </w:rPr>
                  </w:pPr>
                  <w:r w:rsidRPr="00A35897">
                    <w:rPr>
                      <w:sz w:val="28"/>
                      <w:szCs w:val="28"/>
                    </w:rPr>
                    <w:t xml:space="preserve">Классные </w:t>
                  </w:r>
                </w:p>
                <w:p w:rsidR="00C2572E" w:rsidRPr="00A35897" w:rsidRDefault="00C2572E" w:rsidP="00256852">
                  <w:pPr>
                    <w:pStyle w:val="a"/>
                    <w:jc w:val="center"/>
                    <w:rPr>
                      <w:sz w:val="28"/>
                      <w:szCs w:val="28"/>
                    </w:rPr>
                  </w:pPr>
                  <w:r w:rsidRPr="00A35897">
                    <w:rPr>
                      <w:sz w:val="28"/>
                      <w:szCs w:val="28"/>
                    </w:rPr>
                    <w:t>руководители</w:t>
                  </w:r>
                </w:p>
                <w:p w:rsidR="00C2572E" w:rsidRDefault="00C2572E" w:rsidP="005304FD">
                  <w:pPr>
                    <w:pStyle w:val="a"/>
                    <w:jc w:val="center"/>
                    <w:rPr>
                      <w:sz w:val="28"/>
                      <w:szCs w:val="28"/>
                    </w:rPr>
                  </w:pPr>
                  <w:r w:rsidRPr="00A35897">
                    <w:rPr>
                      <w:sz w:val="28"/>
                      <w:szCs w:val="28"/>
                    </w:rPr>
                    <w:t>5 — 8 классов</w:t>
                  </w:r>
                  <w:r>
                    <w:rPr>
                      <w:sz w:val="28"/>
                      <w:szCs w:val="28"/>
                    </w:rPr>
                    <w:t>,</w:t>
                  </w:r>
                </w:p>
                <w:p w:rsidR="00C2572E" w:rsidRPr="00A35897" w:rsidRDefault="00C2572E" w:rsidP="005304FD">
                  <w:pPr>
                    <w:pStyle w:val="a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Руководитель ОБЖ</w:t>
                  </w:r>
                </w:p>
              </w:tc>
            </w:tr>
            <w:tr w:rsidR="00C2572E" w:rsidRPr="00C0578E">
              <w:tc>
                <w:tcPr>
                  <w:tcW w:w="957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35897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Мероприятия для учащихся 9 — 11 классов</w:t>
                  </w:r>
                </w:p>
              </w:tc>
            </w:tr>
            <w:tr w:rsidR="00C2572E" w:rsidRPr="00C0578E"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A35897" w:rsidRDefault="00C2572E" w:rsidP="00256852">
                  <w:pPr>
                    <w:pStyle w:val="a"/>
                    <w:jc w:val="center"/>
                    <w:rPr>
                      <w:sz w:val="28"/>
                      <w:szCs w:val="28"/>
                    </w:rPr>
                  </w:pPr>
                  <w:r w:rsidRPr="00A35897">
                    <w:rPr>
                      <w:sz w:val="28"/>
                      <w:szCs w:val="28"/>
                    </w:rPr>
                    <w:t>Практические занятия «Отработка действий учащихся при обнаружении подозрительных предметов»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A35897" w:rsidRDefault="00C2572E" w:rsidP="00256852">
                  <w:pPr>
                    <w:pStyle w:val="a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Сентябрь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A35897" w:rsidRDefault="00C2572E" w:rsidP="00256852">
                  <w:pPr>
                    <w:pStyle w:val="a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Руководитель ОБЖ</w:t>
                  </w:r>
                </w:p>
              </w:tc>
            </w:tr>
            <w:tr w:rsidR="00C2572E" w:rsidRPr="00C0578E"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C0578E" w:rsidRDefault="00C2572E" w:rsidP="0025685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A35897" w:rsidRDefault="00C2572E" w:rsidP="00256852">
                  <w:pPr>
                    <w:pStyle w:val="a"/>
                    <w:jc w:val="center"/>
                    <w:rPr>
                      <w:sz w:val="28"/>
                      <w:szCs w:val="28"/>
                      <w:u w:val="single"/>
                    </w:rPr>
                  </w:pPr>
                  <w:r w:rsidRPr="00A35897">
                    <w:rPr>
                      <w:sz w:val="28"/>
                      <w:szCs w:val="28"/>
                      <w:u w:val="single"/>
                    </w:rPr>
                    <w:t>Беседы на классных часах и уроках ОБЖ по темам:</w:t>
                  </w:r>
                </w:p>
                <w:p w:rsidR="00C2572E" w:rsidRPr="00A35897" w:rsidRDefault="00C2572E" w:rsidP="00256852">
                  <w:pPr>
                    <w:pStyle w:val="a"/>
                    <w:numPr>
                      <w:ilvl w:val="0"/>
                      <w:numId w:val="8"/>
                    </w:numPr>
                    <w:rPr>
                      <w:sz w:val="28"/>
                      <w:szCs w:val="28"/>
                    </w:rPr>
                  </w:pPr>
                  <w:r w:rsidRPr="00A35897">
                    <w:rPr>
                      <w:sz w:val="28"/>
                      <w:szCs w:val="28"/>
                    </w:rPr>
                    <w:t>Поведение учащихся в местах массового скопления людей</w:t>
                  </w:r>
                </w:p>
                <w:p w:rsidR="00C2572E" w:rsidRPr="00A35897" w:rsidRDefault="00C2572E" w:rsidP="00256852">
                  <w:pPr>
                    <w:pStyle w:val="a"/>
                    <w:numPr>
                      <w:ilvl w:val="0"/>
                      <w:numId w:val="8"/>
                    </w:numPr>
                    <w:rPr>
                      <w:sz w:val="28"/>
                      <w:szCs w:val="28"/>
                    </w:rPr>
                  </w:pPr>
                  <w:r w:rsidRPr="00A35897">
                    <w:rPr>
                      <w:sz w:val="28"/>
                      <w:szCs w:val="28"/>
                    </w:rPr>
                    <w:t xml:space="preserve">Вы — заложник </w:t>
                  </w:r>
                </w:p>
                <w:p w:rsidR="00C2572E" w:rsidRPr="00A35897" w:rsidRDefault="00C2572E" w:rsidP="00256852">
                  <w:pPr>
                    <w:pStyle w:val="a"/>
                    <w:numPr>
                      <w:ilvl w:val="0"/>
                      <w:numId w:val="8"/>
                    </w:numPr>
                    <w:rPr>
                      <w:sz w:val="28"/>
                      <w:szCs w:val="28"/>
                    </w:rPr>
                  </w:pPr>
                  <w:r w:rsidRPr="00A35897">
                    <w:rPr>
                      <w:sz w:val="28"/>
                      <w:szCs w:val="28"/>
                    </w:rPr>
                    <w:t>Безопасность и защита человека в ЧС</w:t>
                  </w:r>
                </w:p>
                <w:p w:rsidR="00C2572E" w:rsidRPr="00A35897" w:rsidRDefault="00C2572E" w:rsidP="00256852">
                  <w:pPr>
                    <w:pStyle w:val="a"/>
                    <w:numPr>
                      <w:ilvl w:val="0"/>
                      <w:numId w:val="8"/>
                    </w:numPr>
                    <w:rPr>
                      <w:sz w:val="28"/>
                      <w:szCs w:val="28"/>
                    </w:rPr>
                  </w:pPr>
                  <w:r w:rsidRPr="00A35897">
                    <w:rPr>
                      <w:sz w:val="28"/>
                      <w:szCs w:val="28"/>
                    </w:rPr>
                    <w:t>Основы подготовки к военной службе (курс ОБЖ)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A35897" w:rsidRDefault="00C2572E" w:rsidP="00256852">
                  <w:pPr>
                    <w:pStyle w:val="a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Весь период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A35897" w:rsidRDefault="00C2572E" w:rsidP="00256852">
                  <w:pPr>
                    <w:pStyle w:val="a"/>
                    <w:jc w:val="center"/>
                    <w:rPr>
                      <w:sz w:val="28"/>
                      <w:szCs w:val="28"/>
                    </w:rPr>
                  </w:pPr>
                  <w:r w:rsidRPr="00A35897">
                    <w:rPr>
                      <w:sz w:val="28"/>
                      <w:szCs w:val="28"/>
                    </w:rPr>
                    <w:t xml:space="preserve">Классные </w:t>
                  </w:r>
                </w:p>
                <w:p w:rsidR="00C2572E" w:rsidRPr="00A35897" w:rsidRDefault="00C2572E" w:rsidP="00256852">
                  <w:pPr>
                    <w:pStyle w:val="a"/>
                    <w:jc w:val="center"/>
                    <w:rPr>
                      <w:sz w:val="28"/>
                      <w:szCs w:val="28"/>
                    </w:rPr>
                  </w:pPr>
                  <w:r w:rsidRPr="00A35897">
                    <w:rPr>
                      <w:sz w:val="28"/>
                      <w:szCs w:val="28"/>
                    </w:rPr>
                    <w:t>руководители</w:t>
                  </w:r>
                </w:p>
                <w:p w:rsidR="00C2572E" w:rsidRPr="00A35897" w:rsidRDefault="00C2572E" w:rsidP="00256852">
                  <w:pPr>
                    <w:pStyle w:val="a"/>
                    <w:jc w:val="center"/>
                    <w:rPr>
                      <w:sz w:val="28"/>
                      <w:szCs w:val="28"/>
                    </w:rPr>
                  </w:pPr>
                  <w:r w:rsidRPr="00A35897">
                    <w:rPr>
                      <w:sz w:val="28"/>
                      <w:szCs w:val="28"/>
                    </w:rPr>
                    <w:t xml:space="preserve">9 — 11 классов, </w:t>
                  </w:r>
                </w:p>
                <w:p w:rsidR="00C2572E" w:rsidRPr="00A35897" w:rsidRDefault="00C2572E" w:rsidP="00256852">
                  <w:pPr>
                    <w:pStyle w:val="a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руководитель ОБЖ</w:t>
                  </w:r>
                </w:p>
              </w:tc>
            </w:tr>
          </w:tbl>
          <w:p w:rsidR="00C2572E" w:rsidRPr="009C71B7" w:rsidRDefault="00C2572E" w:rsidP="005304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92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Default="00C2572E" w:rsidP="0092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72E" w:rsidRPr="00945352" w:rsidRDefault="00C2572E" w:rsidP="0075090E">
            <w:pPr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32"/>
                <w:szCs w:val="32"/>
                <w:u w:val="single"/>
                <w:lang w:eastAsia="hi-IN" w:bidi="hi-IN"/>
              </w:rPr>
            </w:pPr>
            <w:r w:rsidRPr="00945352">
              <w:rPr>
                <w:rFonts w:ascii="Times New Roman" w:eastAsia="SimSun" w:hAnsi="Times New Roman" w:cs="Times New Roman"/>
                <w:b/>
                <w:bCs/>
                <w:kern w:val="2"/>
                <w:sz w:val="32"/>
                <w:szCs w:val="32"/>
                <w:u w:val="single"/>
                <w:lang w:eastAsia="hi-IN" w:bidi="hi-IN"/>
              </w:rPr>
              <w:t xml:space="preserve">План мероприятий, </w:t>
            </w:r>
          </w:p>
          <w:p w:rsidR="00C2572E" w:rsidRPr="00945352" w:rsidRDefault="00C2572E" w:rsidP="0075090E">
            <w:pPr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32"/>
                <w:szCs w:val="32"/>
                <w:u w:val="single"/>
                <w:lang w:eastAsia="hi-IN" w:bidi="hi-IN"/>
              </w:rPr>
            </w:pPr>
            <w:r w:rsidRPr="00945352">
              <w:rPr>
                <w:rFonts w:ascii="Times New Roman" w:eastAsia="SimSun" w:hAnsi="Times New Roman" w:cs="Times New Roman"/>
                <w:b/>
                <w:bCs/>
                <w:kern w:val="2"/>
                <w:sz w:val="32"/>
                <w:szCs w:val="32"/>
                <w:u w:val="single"/>
                <w:lang w:eastAsia="hi-IN" w:bidi="hi-IN"/>
              </w:rPr>
              <w:t>направленных на воспитание толерантности</w:t>
            </w:r>
          </w:p>
          <w:tbl>
            <w:tblPr>
              <w:tblW w:w="10044" w:type="dxa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1024"/>
              <w:gridCol w:w="1760"/>
              <w:gridCol w:w="7260"/>
            </w:tblGrid>
            <w:tr w:rsidR="00C2572E">
              <w:tc>
                <w:tcPr>
                  <w:tcW w:w="10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№</w:t>
                  </w:r>
                </w:p>
              </w:tc>
              <w:tc>
                <w:tcPr>
                  <w:tcW w:w="1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Класс</w:t>
                  </w:r>
                </w:p>
              </w:tc>
              <w:tc>
                <w:tcPr>
                  <w:tcW w:w="7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Название мероприятия</w:t>
                  </w:r>
                </w:p>
              </w:tc>
            </w:tr>
            <w:tr w:rsidR="00C2572E">
              <w:tc>
                <w:tcPr>
                  <w:tcW w:w="10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1</w:t>
                  </w:r>
                </w:p>
              </w:tc>
              <w:tc>
                <w:tcPr>
                  <w:tcW w:w="1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1</w:t>
                  </w:r>
                </w:p>
              </w:tc>
              <w:tc>
                <w:tcPr>
                  <w:tcW w:w="7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Внеклассное мероприятие «Школа вежливых наук»</w:t>
                  </w:r>
                </w:p>
              </w:tc>
            </w:tr>
            <w:tr w:rsidR="00C2572E">
              <w:tc>
                <w:tcPr>
                  <w:tcW w:w="10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2</w:t>
                  </w:r>
                </w:p>
              </w:tc>
              <w:tc>
                <w:tcPr>
                  <w:tcW w:w="1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2</w:t>
                  </w:r>
                </w:p>
              </w:tc>
              <w:tc>
                <w:tcPr>
                  <w:tcW w:w="7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Внеклассное мероприятие «Дружба начинается с улыбки»</w:t>
                  </w:r>
                </w:p>
              </w:tc>
            </w:tr>
            <w:tr w:rsidR="00C2572E">
              <w:tc>
                <w:tcPr>
                  <w:tcW w:w="10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3</w:t>
                  </w:r>
                </w:p>
              </w:tc>
              <w:tc>
                <w:tcPr>
                  <w:tcW w:w="1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3</w:t>
                  </w:r>
                </w:p>
              </w:tc>
              <w:tc>
                <w:tcPr>
                  <w:tcW w:w="7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Внеклассное мероприятие «Добру открываются сердца»</w:t>
                  </w:r>
                </w:p>
              </w:tc>
            </w:tr>
            <w:tr w:rsidR="00C2572E">
              <w:tc>
                <w:tcPr>
                  <w:tcW w:w="10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4</w:t>
                  </w:r>
                </w:p>
              </w:tc>
              <w:tc>
                <w:tcPr>
                  <w:tcW w:w="1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4</w:t>
                  </w:r>
                </w:p>
              </w:tc>
              <w:tc>
                <w:tcPr>
                  <w:tcW w:w="7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Внеклассное мероприятие «Моя Родина и я»</w:t>
                  </w:r>
                </w:p>
              </w:tc>
            </w:tr>
            <w:tr w:rsidR="00C2572E">
              <w:tc>
                <w:tcPr>
                  <w:tcW w:w="10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5</w:t>
                  </w:r>
                </w:p>
              </w:tc>
              <w:tc>
                <w:tcPr>
                  <w:tcW w:w="1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5</w:t>
                  </w:r>
                </w:p>
              </w:tc>
              <w:tc>
                <w:tcPr>
                  <w:tcW w:w="7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Классный час «Мы живем среди людей»</w:t>
                  </w:r>
                </w:p>
              </w:tc>
            </w:tr>
            <w:tr w:rsidR="00C2572E">
              <w:tc>
                <w:tcPr>
                  <w:tcW w:w="10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6</w:t>
                  </w:r>
                </w:p>
              </w:tc>
              <w:tc>
                <w:tcPr>
                  <w:tcW w:w="1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6</w:t>
                  </w:r>
                </w:p>
              </w:tc>
              <w:tc>
                <w:tcPr>
                  <w:tcW w:w="7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Классный час «Нам счастья не сулит обида чья-то»</w:t>
                  </w:r>
                </w:p>
              </w:tc>
            </w:tr>
            <w:tr w:rsidR="00C2572E">
              <w:tc>
                <w:tcPr>
                  <w:tcW w:w="10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7</w:t>
                  </w:r>
                </w:p>
              </w:tc>
              <w:tc>
                <w:tcPr>
                  <w:tcW w:w="1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7</w:t>
                  </w:r>
                </w:p>
              </w:tc>
              <w:tc>
                <w:tcPr>
                  <w:tcW w:w="7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Классный час «Что такое Толерантность?»</w:t>
                  </w:r>
                </w:p>
              </w:tc>
            </w:tr>
            <w:tr w:rsidR="00C2572E">
              <w:tc>
                <w:tcPr>
                  <w:tcW w:w="10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8</w:t>
                  </w:r>
                </w:p>
              </w:tc>
              <w:tc>
                <w:tcPr>
                  <w:tcW w:w="1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8</w:t>
                  </w:r>
                </w:p>
              </w:tc>
              <w:tc>
                <w:tcPr>
                  <w:tcW w:w="7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Классный час «Мы все дети России»</w:t>
                  </w:r>
                </w:p>
              </w:tc>
            </w:tr>
            <w:tr w:rsidR="00C2572E">
              <w:tc>
                <w:tcPr>
                  <w:tcW w:w="10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9</w:t>
                  </w:r>
                </w:p>
              </w:tc>
              <w:tc>
                <w:tcPr>
                  <w:tcW w:w="1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9</w:t>
                  </w:r>
                </w:p>
              </w:tc>
              <w:tc>
                <w:tcPr>
                  <w:tcW w:w="7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Классный час «Мы-дети разных народов, мы один народ»</w:t>
                  </w:r>
                </w:p>
              </w:tc>
            </w:tr>
            <w:tr w:rsidR="00C2572E">
              <w:tc>
                <w:tcPr>
                  <w:tcW w:w="10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10</w:t>
                  </w:r>
                </w:p>
              </w:tc>
              <w:tc>
                <w:tcPr>
                  <w:tcW w:w="1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10</w:t>
                  </w:r>
                </w:p>
              </w:tc>
              <w:tc>
                <w:tcPr>
                  <w:tcW w:w="7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Классный час «Культура моего народа»</w:t>
                  </w:r>
                </w:p>
              </w:tc>
            </w:tr>
            <w:tr w:rsidR="00C2572E">
              <w:tc>
                <w:tcPr>
                  <w:tcW w:w="10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11</w:t>
                  </w:r>
                </w:p>
              </w:tc>
              <w:tc>
                <w:tcPr>
                  <w:tcW w:w="1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11</w:t>
                  </w:r>
                </w:p>
              </w:tc>
              <w:tc>
                <w:tcPr>
                  <w:tcW w:w="7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572E" w:rsidRPr="00917FF4" w:rsidRDefault="00C2572E" w:rsidP="00917FF4">
                  <w:pPr>
                    <w:jc w:val="center"/>
                    <w:rPr>
                      <w:rFonts w:ascii="Times New Roman" w:eastAsia="SimSun" w:hAnsi="Times New Roman"/>
                      <w:kern w:val="2"/>
                      <w:sz w:val="28"/>
                      <w:szCs w:val="28"/>
                      <w:lang w:eastAsia="hi-IN" w:bidi="hi-IN"/>
                    </w:rPr>
                  </w:pPr>
                  <w:r w:rsidRPr="00917FF4"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>Классный час «Услышим друг друга»</w:t>
                  </w:r>
                </w:p>
              </w:tc>
            </w:tr>
          </w:tbl>
          <w:p w:rsidR="00C2572E" w:rsidRPr="00A35897" w:rsidRDefault="00C2572E" w:rsidP="0075090E">
            <w:pPr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</w:p>
          <w:p w:rsidR="00C2572E" w:rsidRPr="00A35897" w:rsidRDefault="00C2572E" w:rsidP="00233F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2572E" w:rsidRPr="0042597C">
        <w:trPr>
          <w:trHeight w:val="3480"/>
          <w:tblCellSpacing w:w="0" w:type="dxa"/>
          <w:jc w:val="center"/>
        </w:trPr>
        <w:tc>
          <w:tcPr>
            <w:tcW w:w="36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572E" w:rsidRPr="0042597C" w:rsidRDefault="00C2572E" w:rsidP="00613EFB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5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2572E" w:rsidRPr="0042597C" w:rsidRDefault="00C2572E" w:rsidP="00613EF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2572E" w:rsidRDefault="00C2572E" w:rsidP="00DC537C">
      <w:pPr>
        <w:rPr>
          <w:rFonts w:ascii="Times New Roman" w:hAnsi="Times New Roman" w:cs="Times New Roman"/>
          <w:sz w:val="28"/>
          <w:szCs w:val="28"/>
          <w:lang w:eastAsia="en-US"/>
        </w:rPr>
      </w:pPr>
    </w:p>
    <w:sectPr w:rsidR="00C2572E" w:rsidSect="00153D6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72A61CF"/>
    <w:multiLevelType w:val="hybridMultilevel"/>
    <w:tmpl w:val="05062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9D739C"/>
    <w:multiLevelType w:val="hybridMultilevel"/>
    <w:tmpl w:val="C3AAFBC8"/>
    <w:lvl w:ilvl="0" w:tplc="0419000F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abstractNum w:abstractNumId="5">
    <w:nsid w:val="34A273BA"/>
    <w:multiLevelType w:val="hybridMultilevel"/>
    <w:tmpl w:val="2200A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A4525A"/>
    <w:multiLevelType w:val="multilevel"/>
    <w:tmpl w:val="299A5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F375D6"/>
    <w:multiLevelType w:val="hybridMultilevel"/>
    <w:tmpl w:val="C37AA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0F05EB"/>
    <w:multiLevelType w:val="hybridMultilevel"/>
    <w:tmpl w:val="7F707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C2723E"/>
    <w:multiLevelType w:val="hybridMultilevel"/>
    <w:tmpl w:val="18443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FC6D0B"/>
    <w:multiLevelType w:val="singleLevel"/>
    <w:tmpl w:val="0DD29C02"/>
    <w:lvl w:ilvl="0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11">
    <w:nsid w:val="70BD538E"/>
    <w:multiLevelType w:val="hybridMultilevel"/>
    <w:tmpl w:val="D004DAFC"/>
    <w:lvl w:ilvl="0" w:tplc="0DD29C02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38"/>
        </w:tabs>
        <w:ind w:left="173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58"/>
        </w:tabs>
        <w:ind w:left="245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78"/>
        </w:tabs>
        <w:ind w:left="317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98"/>
        </w:tabs>
        <w:ind w:left="389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18"/>
        </w:tabs>
        <w:ind w:left="461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38"/>
        </w:tabs>
        <w:ind w:left="533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58"/>
        </w:tabs>
        <w:ind w:left="605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78"/>
        </w:tabs>
        <w:ind w:left="6778" w:hanging="180"/>
      </w:pPr>
    </w:lvl>
  </w:abstractNum>
  <w:abstractNum w:abstractNumId="12">
    <w:nsid w:val="799A6609"/>
    <w:multiLevelType w:val="hybridMultilevel"/>
    <w:tmpl w:val="5F3AC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0"/>
  </w:num>
  <w:num w:numId="11">
    <w:abstractNumId w:val="11"/>
  </w:num>
  <w:num w:numId="12">
    <w:abstractNumId w:val="5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537C"/>
    <w:rsid w:val="00016D45"/>
    <w:rsid w:val="00102702"/>
    <w:rsid w:val="0013623D"/>
    <w:rsid w:val="00143A01"/>
    <w:rsid w:val="00153D6C"/>
    <w:rsid w:val="001A11B4"/>
    <w:rsid w:val="001E12C6"/>
    <w:rsid w:val="00233858"/>
    <w:rsid w:val="00233FF4"/>
    <w:rsid w:val="00256852"/>
    <w:rsid w:val="00271308"/>
    <w:rsid w:val="002D36CA"/>
    <w:rsid w:val="003622B9"/>
    <w:rsid w:val="00381CED"/>
    <w:rsid w:val="003E6E85"/>
    <w:rsid w:val="003F7B8E"/>
    <w:rsid w:val="00411697"/>
    <w:rsid w:val="0042597C"/>
    <w:rsid w:val="00445EF5"/>
    <w:rsid w:val="004B572F"/>
    <w:rsid w:val="004D0514"/>
    <w:rsid w:val="004E5A36"/>
    <w:rsid w:val="005304FD"/>
    <w:rsid w:val="005F533C"/>
    <w:rsid w:val="005F5DF4"/>
    <w:rsid w:val="00613EFB"/>
    <w:rsid w:val="00661621"/>
    <w:rsid w:val="006C152E"/>
    <w:rsid w:val="006D1BFF"/>
    <w:rsid w:val="006D5253"/>
    <w:rsid w:val="00711D64"/>
    <w:rsid w:val="00724BDD"/>
    <w:rsid w:val="00736861"/>
    <w:rsid w:val="0075090E"/>
    <w:rsid w:val="00773254"/>
    <w:rsid w:val="00895152"/>
    <w:rsid w:val="008C30BB"/>
    <w:rsid w:val="00917FF4"/>
    <w:rsid w:val="00920AC6"/>
    <w:rsid w:val="00923CAC"/>
    <w:rsid w:val="00945352"/>
    <w:rsid w:val="009723EB"/>
    <w:rsid w:val="009A3E50"/>
    <w:rsid w:val="009B6746"/>
    <w:rsid w:val="009C4AF5"/>
    <w:rsid w:val="009C71B7"/>
    <w:rsid w:val="00A35897"/>
    <w:rsid w:val="00AF4F19"/>
    <w:rsid w:val="00B45240"/>
    <w:rsid w:val="00B47631"/>
    <w:rsid w:val="00B70B2C"/>
    <w:rsid w:val="00C03138"/>
    <w:rsid w:val="00C0578E"/>
    <w:rsid w:val="00C2572E"/>
    <w:rsid w:val="00CE0231"/>
    <w:rsid w:val="00D45EF4"/>
    <w:rsid w:val="00DC537C"/>
    <w:rsid w:val="00DD7D45"/>
    <w:rsid w:val="00E1373B"/>
    <w:rsid w:val="00E77056"/>
    <w:rsid w:val="00E825C8"/>
    <w:rsid w:val="00EB0A96"/>
    <w:rsid w:val="00F80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5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DC537C"/>
    <w:rPr>
      <w:color w:val="0000FF"/>
      <w:u w:val="single"/>
    </w:rPr>
  </w:style>
  <w:style w:type="paragraph" w:styleId="NoSpacing">
    <w:name w:val="No Spacing"/>
    <w:uiPriority w:val="99"/>
    <w:qFormat/>
    <w:rsid w:val="00DC537C"/>
    <w:rPr>
      <w:rFonts w:cs="Calibri"/>
    </w:rPr>
  </w:style>
  <w:style w:type="table" w:styleId="TableGrid">
    <w:name w:val="Table Grid"/>
    <w:basedOn w:val="TableNormal"/>
    <w:uiPriority w:val="99"/>
    <w:rsid w:val="00DC537C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C5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C53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61621"/>
    <w:pPr>
      <w:ind w:left="720"/>
    </w:pPr>
  </w:style>
  <w:style w:type="paragraph" w:customStyle="1" w:styleId="a">
    <w:name w:val="Содержимое таблицы"/>
    <w:basedOn w:val="Normal"/>
    <w:uiPriority w:val="99"/>
    <w:rsid w:val="00233FF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styleId="Footer">
    <w:name w:val="footer"/>
    <w:basedOn w:val="Normal"/>
    <w:link w:val="FooterChar"/>
    <w:uiPriority w:val="99"/>
    <w:rsid w:val="001A11B4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A11B4"/>
    <w:rPr>
      <w:rFonts w:ascii="Times New Roman" w:hAnsi="Times New Roman" w:cs="Times New Roman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1A11B4"/>
    <w:pPr>
      <w:spacing w:after="120" w:line="240" w:lineRule="auto"/>
      <w:ind w:left="283"/>
    </w:pPr>
    <w:rPr>
      <w:rFonts w:cs="Times New Roman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A11B4"/>
    <w:rPr>
      <w:rFonts w:ascii="Times New Roman" w:hAnsi="Times New Roman" w:cs="Times New Roman"/>
      <w:sz w:val="28"/>
      <w:szCs w:val="28"/>
    </w:rPr>
  </w:style>
  <w:style w:type="character" w:styleId="Strong">
    <w:name w:val="Strong"/>
    <w:basedOn w:val="DefaultParagraphFont"/>
    <w:uiPriority w:val="99"/>
    <w:qFormat/>
    <w:locked/>
    <w:rsid w:val="001A11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58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sh12ishim.narod.ru/education_patriot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osh12ishim.narod.ru/education_patriot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osh12ishim.narod.ru/education_patriot.ht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sosh12ishim.narod.ru/education_patrio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197</TotalTime>
  <Pages>19</Pages>
  <Words>2370</Words>
  <Characters>13515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ИСШ</cp:lastModifiedBy>
  <cp:revision>17</cp:revision>
  <cp:lastPrinted>2011-10-07T10:39:00Z</cp:lastPrinted>
  <dcterms:created xsi:type="dcterms:W3CDTF">2011-09-19T14:45:00Z</dcterms:created>
  <dcterms:modified xsi:type="dcterms:W3CDTF">2011-10-07T10:40:00Z</dcterms:modified>
</cp:coreProperties>
</file>